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441D89" w14:textId="0789B508" w:rsidR="00AC6F1E" w:rsidRPr="00A80D3F" w:rsidRDefault="00FB648D" w:rsidP="003F1AFA">
      <w:pPr>
        <w:rPr>
          <w:rFonts w:asciiTheme="minorHAnsi" w:hAnsiTheme="minorHAnsi" w:cstheme="minorHAnsi"/>
          <w:b/>
          <w:bCs/>
          <w:kern w:val="36"/>
          <w:sz w:val="36"/>
          <w:szCs w:val="32"/>
        </w:rPr>
      </w:pPr>
      <w:r w:rsidRPr="00A80D3F">
        <w:rPr>
          <w:rFonts w:asciiTheme="minorHAnsi" w:hAnsiTheme="minorHAnsi" w:cstheme="minorHAnsi"/>
          <w:b/>
          <w:sz w:val="36"/>
        </w:rPr>
        <w:t>Příloha č.</w:t>
      </w:r>
      <w:r w:rsidR="00E84E52" w:rsidRPr="00A80D3F">
        <w:rPr>
          <w:rFonts w:asciiTheme="minorHAnsi" w:hAnsiTheme="minorHAnsi" w:cstheme="minorHAnsi"/>
          <w:b/>
          <w:sz w:val="36"/>
        </w:rPr>
        <w:t xml:space="preserve"> </w:t>
      </w:r>
      <w:r w:rsidR="003F1AFA" w:rsidRPr="00A80D3F">
        <w:rPr>
          <w:rFonts w:asciiTheme="minorHAnsi" w:hAnsiTheme="minorHAnsi" w:cstheme="minorHAnsi"/>
          <w:b/>
          <w:sz w:val="36"/>
        </w:rPr>
        <w:t>2</w:t>
      </w:r>
      <w:r w:rsidR="00E84E52" w:rsidRPr="00A80D3F">
        <w:rPr>
          <w:rFonts w:asciiTheme="minorHAnsi" w:hAnsiTheme="minorHAnsi" w:cstheme="minorHAnsi"/>
          <w:b/>
          <w:sz w:val="36"/>
        </w:rPr>
        <w:t xml:space="preserve">: </w:t>
      </w:r>
      <w:r w:rsidRPr="00A80D3F">
        <w:rPr>
          <w:rFonts w:asciiTheme="minorHAnsi" w:hAnsiTheme="minorHAnsi" w:cstheme="minorHAnsi"/>
          <w:b/>
          <w:sz w:val="36"/>
        </w:rPr>
        <w:t>Popis systému</w:t>
      </w:r>
      <w:r w:rsidR="009F62FC" w:rsidRPr="00A80D3F">
        <w:rPr>
          <w:rFonts w:asciiTheme="minorHAnsi" w:hAnsiTheme="minorHAnsi" w:cstheme="minorHAnsi"/>
          <w:b/>
          <w:sz w:val="36"/>
        </w:rPr>
        <w:t xml:space="preserve"> a </w:t>
      </w:r>
      <w:r w:rsidR="002E4BC1" w:rsidRPr="00A80D3F">
        <w:rPr>
          <w:rFonts w:asciiTheme="minorHAnsi" w:hAnsiTheme="minorHAnsi" w:cstheme="minorHAnsi"/>
          <w:b/>
          <w:sz w:val="36"/>
        </w:rPr>
        <w:t>úroveň požadovaných služeb</w:t>
      </w:r>
    </w:p>
    <w:p w14:paraId="4333B168" w14:textId="3018BE2A" w:rsidR="00630867" w:rsidRPr="00A80D3F" w:rsidRDefault="00E60FF0" w:rsidP="00E60FF0">
      <w:pPr>
        <w:pStyle w:val="Nadpis1"/>
        <w:numPr>
          <w:ilvl w:val="0"/>
          <w:numId w:val="0"/>
        </w:numPr>
        <w:ind w:left="357" w:hanging="357"/>
        <w:rPr>
          <w:rFonts w:asciiTheme="minorHAnsi" w:hAnsiTheme="minorHAnsi" w:cstheme="minorHAnsi"/>
        </w:rPr>
      </w:pPr>
      <w:bookmarkStart w:id="0" w:name="_Toc535175385"/>
      <w:r w:rsidRPr="00A80D3F">
        <w:rPr>
          <w:rFonts w:asciiTheme="minorHAnsi" w:hAnsiTheme="minorHAnsi" w:cstheme="minorHAnsi"/>
        </w:rPr>
        <w:t>Seznam zkratek</w:t>
      </w:r>
      <w:r w:rsidR="00CF49E2" w:rsidRPr="00A80D3F">
        <w:rPr>
          <w:rFonts w:asciiTheme="minorHAnsi" w:hAnsiTheme="minorHAnsi" w:cstheme="minorHAnsi"/>
        </w:rPr>
        <w:t xml:space="preserve"> a pojmů</w:t>
      </w:r>
      <w:bookmarkEnd w:id="0"/>
    </w:p>
    <w:tbl>
      <w:tblPr>
        <w:tblStyle w:val="Svtltabulkasmkou1zvraznn11"/>
        <w:tblW w:w="0" w:type="auto"/>
        <w:tblLook w:val="04A0" w:firstRow="1" w:lastRow="0" w:firstColumn="1" w:lastColumn="0" w:noHBand="0" w:noVBand="1"/>
      </w:tblPr>
      <w:tblGrid>
        <w:gridCol w:w="1763"/>
        <w:gridCol w:w="7534"/>
      </w:tblGrid>
      <w:tr w:rsidR="002308AE" w:rsidRPr="00A80D3F" w14:paraId="61B9D23A" w14:textId="77777777" w:rsidTr="004854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612870AB" w14:textId="77777777" w:rsidR="002308AE" w:rsidRPr="00A80D3F" w:rsidRDefault="002308AE" w:rsidP="001B2966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Zkratka/pojem</w:t>
            </w:r>
          </w:p>
        </w:tc>
        <w:tc>
          <w:tcPr>
            <w:tcW w:w="7534" w:type="dxa"/>
          </w:tcPr>
          <w:p w14:paraId="67772B02" w14:textId="77777777" w:rsidR="002308AE" w:rsidRPr="00A80D3F" w:rsidRDefault="002308AE" w:rsidP="001B29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Význam</w:t>
            </w:r>
          </w:p>
        </w:tc>
      </w:tr>
      <w:tr w:rsidR="002308AE" w:rsidRPr="00A80D3F" w14:paraId="5236E0D2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40FE494E" w14:textId="77777777" w:rsidR="002308AE" w:rsidRPr="00A80D3F" w:rsidRDefault="002308AE" w:rsidP="001B2966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AVL</w:t>
            </w:r>
          </w:p>
        </w:tc>
        <w:tc>
          <w:tcPr>
            <w:tcW w:w="7534" w:type="dxa"/>
          </w:tcPr>
          <w:p w14:paraId="764F1072" w14:textId="77777777" w:rsidR="002308AE" w:rsidRPr="00A80D3F" w:rsidRDefault="002308AE" w:rsidP="001B29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Systém sledování vozidel</w:t>
            </w:r>
          </w:p>
        </w:tc>
      </w:tr>
      <w:tr w:rsidR="002308AE" w:rsidRPr="00A80D3F" w14:paraId="6F003BAF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7C7BF5F6" w14:textId="77777777" w:rsidR="002308AE" w:rsidRPr="00A80D3F" w:rsidRDefault="002308AE" w:rsidP="001B2966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DB</w:t>
            </w:r>
          </w:p>
        </w:tc>
        <w:tc>
          <w:tcPr>
            <w:tcW w:w="7534" w:type="dxa"/>
          </w:tcPr>
          <w:p w14:paraId="3A97DCD9" w14:textId="77777777" w:rsidR="002308AE" w:rsidRPr="00A80D3F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Databáze</w:t>
            </w:r>
          </w:p>
        </w:tc>
      </w:tr>
      <w:tr w:rsidR="002308AE" w:rsidRPr="00A80D3F" w14:paraId="43B02839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76FE9405" w14:textId="77777777" w:rsidR="002308AE" w:rsidRPr="00A80D3F" w:rsidRDefault="002308AE" w:rsidP="001B2966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DC</w:t>
            </w:r>
          </w:p>
        </w:tc>
        <w:tc>
          <w:tcPr>
            <w:tcW w:w="7534" w:type="dxa"/>
          </w:tcPr>
          <w:p w14:paraId="1F816FF1" w14:textId="77777777" w:rsidR="002308AE" w:rsidRPr="00A80D3F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Datové centrum</w:t>
            </w:r>
          </w:p>
        </w:tc>
      </w:tr>
      <w:tr w:rsidR="002308AE" w:rsidRPr="00A80D3F" w14:paraId="111A9394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4DBB0BF0" w14:textId="77777777" w:rsidR="002308AE" w:rsidRPr="00A80D3F" w:rsidRDefault="002308AE" w:rsidP="001B2966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EKP</w:t>
            </w:r>
          </w:p>
        </w:tc>
        <w:tc>
          <w:tcPr>
            <w:tcW w:w="7534" w:type="dxa"/>
          </w:tcPr>
          <w:p w14:paraId="1BC5DF77" w14:textId="77777777" w:rsidR="002308AE" w:rsidRPr="00A80D3F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Elektronická karta pacienta</w:t>
            </w:r>
          </w:p>
        </w:tc>
      </w:tr>
      <w:tr w:rsidR="002308AE" w:rsidRPr="00A80D3F" w14:paraId="6AB51F8A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7DAAE8B7" w14:textId="77777777" w:rsidR="002308AE" w:rsidRPr="00A80D3F" w:rsidRDefault="002308AE" w:rsidP="001B2966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GIS</w:t>
            </w:r>
          </w:p>
        </w:tc>
        <w:tc>
          <w:tcPr>
            <w:tcW w:w="7534" w:type="dxa"/>
          </w:tcPr>
          <w:p w14:paraId="20AEBDD4" w14:textId="77777777" w:rsidR="002308AE" w:rsidRPr="00A80D3F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Geografický informační systém</w:t>
            </w:r>
          </w:p>
        </w:tc>
      </w:tr>
      <w:tr w:rsidR="004854FD" w:rsidRPr="00A80D3F" w14:paraId="309641D4" w14:textId="77777777" w:rsidTr="00307F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28D278AD" w14:textId="77777777" w:rsidR="004854FD" w:rsidRPr="00A80D3F" w:rsidRDefault="004854FD" w:rsidP="00307F70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HW</w:t>
            </w:r>
          </w:p>
        </w:tc>
        <w:tc>
          <w:tcPr>
            <w:tcW w:w="7534" w:type="dxa"/>
          </w:tcPr>
          <w:p w14:paraId="2D6C58C5" w14:textId="77777777" w:rsidR="004854FD" w:rsidRPr="00A80D3F" w:rsidRDefault="004854FD" w:rsidP="00307F70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Hardware</w:t>
            </w:r>
          </w:p>
        </w:tc>
      </w:tr>
      <w:tr w:rsidR="002308AE" w:rsidRPr="00A80D3F" w14:paraId="4D09BAD7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4D8A3EBE" w14:textId="1E5FFB4F" w:rsidR="002308AE" w:rsidRPr="00A80D3F" w:rsidRDefault="004854FD" w:rsidP="001B2966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HZS</w:t>
            </w:r>
          </w:p>
        </w:tc>
        <w:tc>
          <w:tcPr>
            <w:tcW w:w="7534" w:type="dxa"/>
          </w:tcPr>
          <w:p w14:paraId="4B95CDEC" w14:textId="6C494742" w:rsidR="002308AE" w:rsidRPr="00A80D3F" w:rsidRDefault="004854FD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Hasičský záchranný sbor</w:t>
            </w:r>
          </w:p>
        </w:tc>
      </w:tr>
      <w:tr w:rsidR="002308AE" w:rsidRPr="00A80D3F" w14:paraId="350BE79D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4B1DF479" w14:textId="77777777" w:rsidR="002308AE" w:rsidRPr="00A80D3F" w:rsidRDefault="002308AE" w:rsidP="001B2966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IOP</w:t>
            </w:r>
          </w:p>
        </w:tc>
        <w:tc>
          <w:tcPr>
            <w:tcW w:w="7534" w:type="dxa"/>
          </w:tcPr>
          <w:p w14:paraId="5738B1DA" w14:textId="77777777" w:rsidR="002308AE" w:rsidRPr="00A80D3F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Integrovaný operační program</w:t>
            </w:r>
          </w:p>
        </w:tc>
      </w:tr>
      <w:tr w:rsidR="002308AE" w:rsidRPr="00A80D3F" w14:paraId="5AC4982C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24C14FB3" w14:textId="77777777" w:rsidR="002308AE" w:rsidRPr="00A80D3F" w:rsidRDefault="002308AE" w:rsidP="001B2966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IP</w:t>
            </w:r>
          </w:p>
        </w:tc>
        <w:tc>
          <w:tcPr>
            <w:tcW w:w="7534" w:type="dxa"/>
          </w:tcPr>
          <w:p w14:paraId="271B3B74" w14:textId="77777777" w:rsidR="002308AE" w:rsidRPr="00A80D3F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Internet protokol</w:t>
            </w:r>
          </w:p>
        </w:tc>
      </w:tr>
      <w:tr w:rsidR="002308AE" w:rsidRPr="00A80D3F" w14:paraId="7F0243FC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40DBB900" w14:textId="77777777" w:rsidR="002308AE" w:rsidRPr="00A80D3F" w:rsidRDefault="002308AE" w:rsidP="001B2966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IS</w:t>
            </w:r>
          </w:p>
        </w:tc>
        <w:tc>
          <w:tcPr>
            <w:tcW w:w="7534" w:type="dxa"/>
          </w:tcPr>
          <w:p w14:paraId="4854F9DC" w14:textId="77777777" w:rsidR="002308AE" w:rsidRPr="00A80D3F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Informační systém</w:t>
            </w:r>
          </w:p>
        </w:tc>
      </w:tr>
      <w:tr w:rsidR="002308AE" w:rsidRPr="00A80D3F" w14:paraId="507A72F1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368FD223" w14:textId="77777777" w:rsidR="002308AE" w:rsidRPr="00A80D3F" w:rsidRDefault="002308AE" w:rsidP="001B2966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IS OŘ</w:t>
            </w:r>
          </w:p>
        </w:tc>
        <w:tc>
          <w:tcPr>
            <w:tcW w:w="7534" w:type="dxa"/>
          </w:tcPr>
          <w:p w14:paraId="467D5032" w14:textId="6D5CC04F" w:rsidR="002308AE" w:rsidRPr="00A80D3F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 xml:space="preserve">Informační systém operačního řízení (jiné označení </w:t>
            </w:r>
            <w:proofErr w:type="spellStart"/>
            <w:r w:rsidR="004854FD" w:rsidRPr="00A80D3F">
              <w:rPr>
                <w:rFonts w:asciiTheme="minorHAnsi" w:hAnsiTheme="minorHAnsi" w:cstheme="minorHAnsi"/>
              </w:rPr>
              <w:t>izs</w:t>
            </w:r>
            <w:r w:rsidRPr="00A80D3F">
              <w:rPr>
                <w:rFonts w:asciiTheme="minorHAnsi" w:hAnsiTheme="minorHAnsi" w:cstheme="minorHAnsi"/>
              </w:rPr>
              <w:t>OS</w:t>
            </w:r>
            <w:proofErr w:type="spellEnd"/>
            <w:r w:rsidRPr="00A80D3F">
              <w:rPr>
                <w:rFonts w:asciiTheme="minorHAnsi" w:hAnsiTheme="minorHAnsi" w:cstheme="minorHAnsi"/>
              </w:rPr>
              <w:t>)</w:t>
            </w:r>
          </w:p>
        </w:tc>
      </w:tr>
      <w:tr w:rsidR="002308AE" w:rsidRPr="00A80D3F" w14:paraId="02A296E6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74767262" w14:textId="77777777" w:rsidR="002308AE" w:rsidRPr="00A80D3F" w:rsidRDefault="002308AE" w:rsidP="001B2966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IZS</w:t>
            </w:r>
          </w:p>
        </w:tc>
        <w:tc>
          <w:tcPr>
            <w:tcW w:w="7534" w:type="dxa"/>
          </w:tcPr>
          <w:p w14:paraId="7F0F2244" w14:textId="77777777" w:rsidR="002308AE" w:rsidRPr="00A80D3F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Integrovaný záchranný systém</w:t>
            </w:r>
          </w:p>
        </w:tc>
      </w:tr>
      <w:tr w:rsidR="002308AE" w:rsidRPr="00A80D3F" w14:paraId="3B0FD378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3283A356" w14:textId="74B4216A" w:rsidR="002308AE" w:rsidRPr="00A80D3F" w:rsidRDefault="00A80D3F" w:rsidP="004A6969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PK</w:t>
            </w:r>
          </w:p>
        </w:tc>
        <w:tc>
          <w:tcPr>
            <w:tcW w:w="7534" w:type="dxa"/>
          </w:tcPr>
          <w:p w14:paraId="7F1DF368" w14:textId="5B72C695" w:rsidR="002308AE" w:rsidRPr="00A80D3F" w:rsidRDefault="00A80D3F" w:rsidP="006A4301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Plzeňský kraj</w:t>
            </w:r>
          </w:p>
        </w:tc>
      </w:tr>
      <w:tr w:rsidR="002308AE" w:rsidRPr="00A80D3F" w14:paraId="13B10102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61FD86E5" w14:textId="77777777" w:rsidR="002308AE" w:rsidRPr="00A80D3F" w:rsidRDefault="002308AE" w:rsidP="001B2966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LAN</w:t>
            </w:r>
          </w:p>
        </w:tc>
        <w:tc>
          <w:tcPr>
            <w:tcW w:w="7534" w:type="dxa"/>
          </w:tcPr>
          <w:p w14:paraId="562CE744" w14:textId="77777777" w:rsidR="002308AE" w:rsidRPr="00A80D3F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Místní počítačová síť</w:t>
            </w:r>
          </w:p>
        </w:tc>
      </w:tr>
      <w:tr w:rsidR="002308AE" w:rsidRPr="00A80D3F" w14:paraId="759EC292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7818900B" w14:textId="77777777" w:rsidR="002308AE" w:rsidRPr="00A80D3F" w:rsidRDefault="002308AE" w:rsidP="001B2966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MS</w:t>
            </w:r>
          </w:p>
        </w:tc>
        <w:tc>
          <w:tcPr>
            <w:tcW w:w="7534" w:type="dxa"/>
          </w:tcPr>
          <w:p w14:paraId="615ADB5F" w14:textId="77777777" w:rsidR="002308AE" w:rsidRPr="00A80D3F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Microsoft</w:t>
            </w:r>
          </w:p>
        </w:tc>
      </w:tr>
      <w:tr w:rsidR="002308AE" w:rsidRPr="00A80D3F" w14:paraId="0C95DE0F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5CA89D3B" w14:textId="77777777" w:rsidR="002308AE" w:rsidRPr="00A80D3F" w:rsidRDefault="002308AE" w:rsidP="001B2966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MZD</w:t>
            </w:r>
          </w:p>
        </w:tc>
        <w:tc>
          <w:tcPr>
            <w:tcW w:w="7534" w:type="dxa"/>
          </w:tcPr>
          <w:p w14:paraId="4BA4CE94" w14:textId="77777777" w:rsidR="002308AE" w:rsidRPr="00A80D3F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Mobilní zadávání dat</w:t>
            </w:r>
          </w:p>
        </w:tc>
      </w:tr>
      <w:tr w:rsidR="002308AE" w:rsidRPr="00A80D3F" w14:paraId="28C688EC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6C749434" w14:textId="77777777" w:rsidR="002308AE" w:rsidRPr="00A80D3F" w:rsidRDefault="002308AE" w:rsidP="001B2966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NIS IZS</w:t>
            </w:r>
          </w:p>
        </w:tc>
        <w:tc>
          <w:tcPr>
            <w:tcW w:w="7534" w:type="dxa"/>
          </w:tcPr>
          <w:p w14:paraId="4F6675EB" w14:textId="77777777" w:rsidR="002308AE" w:rsidRPr="00A80D3F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Národní informační systém IZS</w:t>
            </w:r>
          </w:p>
        </w:tc>
      </w:tr>
      <w:tr w:rsidR="002308AE" w:rsidRPr="00A80D3F" w14:paraId="5E041C5D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0B1D1508" w14:textId="77777777" w:rsidR="002308AE" w:rsidRPr="00A80D3F" w:rsidRDefault="002308AE" w:rsidP="001B2966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OŘ</w:t>
            </w:r>
          </w:p>
        </w:tc>
        <w:tc>
          <w:tcPr>
            <w:tcW w:w="7534" w:type="dxa"/>
          </w:tcPr>
          <w:p w14:paraId="75BC9098" w14:textId="77777777" w:rsidR="002308AE" w:rsidRPr="00A80D3F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Operační řízení</w:t>
            </w:r>
          </w:p>
        </w:tc>
      </w:tr>
      <w:tr w:rsidR="002308AE" w:rsidRPr="00A80D3F" w14:paraId="048527FD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5EC11372" w14:textId="77777777" w:rsidR="002308AE" w:rsidRPr="00A80D3F" w:rsidRDefault="002308AE" w:rsidP="001B2966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OS</w:t>
            </w:r>
          </w:p>
        </w:tc>
        <w:tc>
          <w:tcPr>
            <w:tcW w:w="7534" w:type="dxa"/>
          </w:tcPr>
          <w:p w14:paraId="3013D954" w14:textId="77777777" w:rsidR="002308AE" w:rsidRPr="00A80D3F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Operační systém</w:t>
            </w:r>
          </w:p>
        </w:tc>
      </w:tr>
      <w:tr w:rsidR="002308AE" w:rsidRPr="00A80D3F" w14:paraId="6C1CDEE4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035BB86E" w14:textId="77777777" w:rsidR="002308AE" w:rsidRPr="00A80D3F" w:rsidRDefault="002308AE" w:rsidP="001B2966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PC</w:t>
            </w:r>
          </w:p>
        </w:tc>
        <w:tc>
          <w:tcPr>
            <w:tcW w:w="7534" w:type="dxa"/>
          </w:tcPr>
          <w:p w14:paraId="70BF0B2E" w14:textId="77777777" w:rsidR="002308AE" w:rsidRPr="00A80D3F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Personální počítač</w:t>
            </w:r>
          </w:p>
        </w:tc>
      </w:tr>
      <w:tr w:rsidR="002308AE" w:rsidRPr="00A80D3F" w14:paraId="79B46174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2A9FC259" w14:textId="77777777" w:rsidR="002308AE" w:rsidRPr="00A80D3F" w:rsidRDefault="002308AE" w:rsidP="001B2966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PČR</w:t>
            </w:r>
          </w:p>
        </w:tc>
        <w:tc>
          <w:tcPr>
            <w:tcW w:w="7534" w:type="dxa"/>
          </w:tcPr>
          <w:p w14:paraId="4DEF8B00" w14:textId="77777777" w:rsidR="002308AE" w:rsidRPr="00A80D3F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Policie české republiky</w:t>
            </w:r>
          </w:p>
        </w:tc>
      </w:tr>
      <w:tr w:rsidR="002308AE" w:rsidRPr="00A80D3F" w14:paraId="63448E5F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2336808D" w14:textId="77777777" w:rsidR="002308AE" w:rsidRPr="00A80D3F" w:rsidRDefault="002308AE" w:rsidP="001B2966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PNP</w:t>
            </w:r>
          </w:p>
        </w:tc>
        <w:tc>
          <w:tcPr>
            <w:tcW w:w="7534" w:type="dxa"/>
          </w:tcPr>
          <w:p w14:paraId="7CEE767D" w14:textId="77777777" w:rsidR="002308AE" w:rsidRPr="00A80D3F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Přednemocniční neodkladná péče</w:t>
            </w:r>
          </w:p>
        </w:tc>
      </w:tr>
      <w:tr w:rsidR="002308AE" w:rsidRPr="00A80D3F" w14:paraId="044AE7BC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20A9F82E" w14:textId="77777777" w:rsidR="002308AE" w:rsidRPr="00A80D3F" w:rsidRDefault="002308AE" w:rsidP="001B2966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RUIAN</w:t>
            </w:r>
          </w:p>
        </w:tc>
        <w:tc>
          <w:tcPr>
            <w:tcW w:w="7534" w:type="dxa"/>
          </w:tcPr>
          <w:p w14:paraId="33A2B6C8" w14:textId="77777777" w:rsidR="002308AE" w:rsidRPr="00A80D3F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Registr územní identifikace, adres a nemovitostí</w:t>
            </w:r>
          </w:p>
        </w:tc>
      </w:tr>
      <w:tr w:rsidR="00307F70" w:rsidRPr="00A80D3F" w14:paraId="74949505" w14:textId="77777777" w:rsidTr="00307F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1930F598" w14:textId="77777777" w:rsidR="00307F70" w:rsidRPr="00A80D3F" w:rsidRDefault="00307F70" w:rsidP="00307F70">
            <w:pPr>
              <w:rPr>
                <w:rFonts w:asciiTheme="minorHAnsi" w:hAnsiTheme="minorHAnsi" w:cstheme="minorHAnsi"/>
              </w:rPr>
            </w:pPr>
            <w:proofErr w:type="spellStart"/>
            <w:r w:rsidRPr="00A80D3F">
              <w:rPr>
                <w:rFonts w:asciiTheme="minorHAnsi" w:hAnsiTheme="minorHAnsi" w:cstheme="minorHAnsi"/>
              </w:rPr>
              <w:t>SaP</w:t>
            </w:r>
            <w:proofErr w:type="spellEnd"/>
          </w:p>
        </w:tc>
        <w:tc>
          <w:tcPr>
            <w:tcW w:w="7534" w:type="dxa"/>
          </w:tcPr>
          <w:p w14:paraId="064A89C9" w14:textId="77777777" w:rsidR="00307F70" w:rsidRPr="00A80D3F" w:rsidRDefault="00307F70" w:rsidP="00307F70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Síly a prostředky</w:t>
            </w:r>
          </w:p>
        </w:tc>
      </w:tr>
      <w:tr w:rsidR="002308AE" w:rsidRPr="00A80D3F" w14:paraId="496A5D98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7585F5C7" w14:textId="19CD125B" w:rsidR="002308AE" w:rsidRPr="00A80D3F" w:rsidRDefault="00307F70" w:rsidP="001B2966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SMS</w:t>
            </w:r>
          </w:p>
        </w:tc>
        <w:tc>
          <w:tcPr>
            <w:tcW w:w="7534" w:type="dxa"/>
          </w:tcPr>
          <w:p w14:paraId="2F32C2DD" w14:textId="68FC2545" w:rsidR="002308AE" w:rsidRPr="00A80D3F" w:rsidRDefault="00307F70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Krátká textová zpráva</w:t>
            </w:r>
          </w:p>
        </w:tc>
      </w:tr>
      <w:tr w:rsidR="00E45526" w:rsidRPr="00A80D3F" w14:paraId="49C29156" w14:textId="77777777" w:rsidTr="00307F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1FECEC12" w14:textId="4B0A66E4" w:rsidR="00E45526" w:rsidRPr="00A80D3F" w:rsidRDefault="00E45526" w:rsidP="00307F70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AED</w:t>
            </w:r>
          </w:p>
        </w:tc>
        <w:tc>
          <w:tcPr>
            <w:tcW w:w="7534" w:type="dxa"/>
          </w:tcPr>
          <w:p w14:paraId="5F292D7A" w14:textId="20A888B6" w:rsidR="00E45526" w:rsidRPr="00A80D3F" w:rsidRDefault="00E45526" w:rsidP="00307F70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Automatizovaný Externí Defibrilátor</w:t>
            </w:r>
          </w:p>
        </w:tc>
      </w:tr>
      <w:tr w:rsidR="00E45526" w:rsidRPr="00A80D3F" w14:paraId="2C3538A2" w14:textId="77777777" w:rsidTr="00307F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5AF574A2" w14:textId="46D94ABA" w:rsidR="00E45526" w:rsidRPr="00A80D3F" w:rsidRDefault="00E45526" w:rsidP="00307F70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FR</w:t>
            </w:r>
          </w:p>
        </w:tc>
        <w:tc>
          <w:tcPr>
            <w:tcW w:w="7534" w:type="dxa"/>
          </w:tcPr>
          <w:p w14:paraId="15886271" w14:textId="20BD0347" w:rsidR="00E45526" w:rsidRPr="00A80D3F" w:rsidRDefault="00E45526" w:rsidP="00307F70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proofErr w:type="spellStart"/>
            <w:r w:rsidRPr="00A80D3F">
              <w:rPr>
                <w:rFonts w:asciiTheme="minorHAnsi" w:hAnsiTheme="minorHAnsi" w:cstheme="minorHAnsi"/>
              </w:rPr>
              <w:t>First</w:t>
            </w:r>
            <w:proofErr w:type="spellEnd"/>
            <w:r w:rsidRPr="00A80D3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80D3F">
              <w:rPr>
                <w:rFonts w:asciiTheme="minorHAnsi" w:hAnsiTheme="minorHAnsi" w:cstheme="minorHAnsi"/>
              </w:rPr>
              <w:t>Responder</w:t>
            </w:r>
            <w:proofErr w:type="spellEnd"/>
          </w:p>
        </w:tc>
      </w:tr>
      <w:tr w:rsidR="00E45526" w:rsidRPr="00A80D3F" w14:paraId="763AE345" w14:textId="77777777" w:rsidTr="00307F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7BD27F4D" w14:textId="5D571970" w:rsidR="00E45526" w:rsidRPr="00A80D3F" w:rsidRDefault="00E45526" w:rsidP="00307F70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OBI</w:t>
            </w:r>
          </w:p>
        </w:tc>
        <w:tc>
          <w:tcPr>
            <w:tcW w:w="7534" w:type="dxa"/>
          </w:tcPr>
          <w:p w14:paraId="556A9DF7" w14:textId="540CAA10" w:rsidR="00E45526" w:rsidRPr="00A80D3F" w:rsidRDefault="00E45526" w:rsidP="00307F70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 xml:space="preserve">Oracle Business </w:t>
            </w:r>
            <w:proofErr w:type="spellStart"/>
            <w:proofErr w:type="gramStart"/>
            <w:r w:rsidRPr="00A80D3F">
              <w:rPr>
                <w:rFonts w:asciiTheme="minorHAnsi" w:hAnsiTheme="minorHAnsi" w:cstheme="minorHAnsi"/>
              </w:rPr>
              <w:t>Intelligence</w:t>
            </w:r>
            <w:proofErr w:type="spellEnd"/>
            <w:r w:rsidRPr="00A80D3F">
              <w:rPr>
                <w:rFonts w:asciiTheme="minorHAnsi" w:hAnsiTheme="minorHAnsi" w:cstheme="minorHAnsi"/>
              </w:rPr>
              <w:t xml:space="preserve"> - Analytický</w:t>
            </w:r>
            <w:proofErr w:type="gramEnd"/>
            <w:r w:rsidRPr="00A80D3F">
              <w:rPr>
                <w:rFonts w:asciiTheme="minorHAnsi" w:hAnsiTheme="minorHAnsi" w:cstheme="minorHAnsi"/>
              </w:rPr>
              <w:t xml:space="preserve"> nástroj</w:t>
            </w:r>
          </w:p>
        </w:tc>
      </w:tr>
      <w:tr w:rsidR="002308AE" w:rsidRPr="00A80D3F" w14:paraId="7F9B0B68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0062BEFF" w14:textId="77777777" w:rsidR="002308AE" w:rsidRPr="00A80D3F" w:rsidRDefault="002308AE" w:rsidP="001B2966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SLA</w:t>
            </w:r>
          </w:p>
        </w:tc>
        <w:tc>
          <w:tcPr>
            <w:tcW w:w="7534" w:type="dxa"/>
          </w:tcPr>
          <w:p w14:paraId="6745E625" w14:textId="77777777" w:rsidR="002308AE" w:rsidRPr="00A80D3F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Úroveň a podmínky poskytování služeb technické a technologické podpory.</w:t>
            </w:r>
          </w:p>
        </w:tc>
      </w:tr>
      <w:tr w:rsidR="002308AE" w:rsidRPr="00A80D3F" w14:paraId="4A8D091F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0EA1D094" w14:textId="77777777" w:rsidR="002308AE" w:rsidRPr="00A80D3F" w:rsidRDefault="002308AE" w:rsidP="001B2966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SQL</w:t>
            </w:r>
          </w:p>
        </w:tc>
        <w:tc>
          <w:tcPr>
            <w:tcW w:w="7534" w:type="dxa"/>
          </w:tcPr>
          <w:p w14:paraId="70CB83D2" w14:textId="77777777" w:rsidR="002308AE" w:rsidRPr="00A80D3F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Strukturovaný dotazovací jazyk pro práci v relačních databázích, alternativně označení relačních databází.</w:t>
            </w:r>
          </w:p>
        </w:tc>
      </w:tr>
      <w:tr w:rsidR="0095462F" w:rsidRPr="00A80D3F" w14:paraId="23820427" w14:textId="77777777" w:rsidTr="00307F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63619093" w14:textId="70C143B4" w:rsidR="0095462F" w:rsidRPr="00A80D3F" w:rsidRDefault="0095462F" w:rsidP="00307F70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lastRenderedPageBreak/>
              <w:t>TV</w:t>
            </w:r>
          </w:p>
        </w:tc>
        <w:tc>
          <w:tcPr>
            <w:tcW w:w="7534" w:type="dxa"/>
          </w:tcPr>
          <w:p w14:paraId="30F4342A" w14:textId="2A8B72BE" w:rsidR="0095462F" w:rsidRPr="00A80D3F" w:rsidRDefault="0095462F" w:rsidP="00307F70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Tísňová výzva</w:t>
            </w:r>
          </w:p>
        </w:tc>
      </w:tr>
      <w:tr w:rsidR="0095462F" w:rsidRPr="00A80D3F" w14:paraId="3F2F41A4" w14:textId="77777777" w:rsidTr="00307F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3715E733" w14:textId="65897517" w:rsidR="0095462F" w:rsidRPr="00A80D3F" w:rsidRDefault="0095462F" w:rsidP="00307F70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LZS</w:t>
            </w:r>
          </w:p>
        </w:tc>
        <w:tc>
          <w:tcPr>
            <w:tcW w:w="7534" w:type="dxa"/>
          </w:tcPr>
          <w:p w14:paraId="5E535D4D" w14:textId="7A305F90" w:rsidR="0095462F" w:rsidRPr="00A80D3F" w:rsidRDefault="0095462F" w:rsidP="00307F70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Letecká záchranná služba</w:t>
            </w:r>
          </w:p>
        </w:tc>
      </w:tr>
      <w:tr w:rsidR="002308AE" w:rsidRPr="00A80D3F" w14:paraId="70192B9B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1FA3D197" w14:textId="77777777" w:rsidR="002308AE" w:rsidRPr="00A80D3F" w:rsidRDefault="002308AE" w:rsidP="001B2966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SW</w:t>
            </w:r>
          </w:p>
        </w:tc>
        <w:tc>
          <w:tcPr>
            <w:tcW w:w="7534" w:type="dxa"/>
          </w:tcPr>
          <w:p w14:paraId="6AAC53D6" w14:textId="77777777" w:rsidR="002308AE" w:rsidRPr="00A80D3F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Software</w:t>
            </w:r>
          </w:p>
        </w:tc>
      </w:tr>
      <w:tr w:rsidR="002308AE" w:rsidRPr="00A80D3F" w14:paraId="65FEAE40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20B3F69C" w14:textId="77777777" w:rsidR="002308AE" w:rsidRPr="00A80D3F" w:rsidRDefault="002308AE" w:rsidP="001B2966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WAN</w:t>
            </w:r>
          </w:p>
        </w:tc>
        <w:tc>
          <w:tcPr>
            <w:tcW w:w="7534" w:type="dxa"/>
          </w:tcPr>
          <w:p w14:paraId="330871B3" w14:textId="77777777" w:rsidR="002308AE" w:rsidRPr="00A80D3F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Rozsáhlá síť</w:t>
            </w:r>
          </w:p>
        </w:tc>
      </w:tr>
      <w:tr w:rsidR="002308AE" w:rsidRPr="00A80D3F" w14:paraId="7AD62547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265022B4" w14:textId="77777777" w:rsidR="002308AE" w:rsidRPr="00A80D3F" w:rsidRDefault="002308AE" w:rsidP="001B2966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ZOS</w:t>
            </w:r>
          </w:p>
        </w:tc>
        <w:tc>
          <w:tcPr>
            <w:tcW w:w="7534" w:type="dxa"/>
          </w:tcPr>
          <w:p w14:paraId="6B5018D9" w14:textId="77777777" w:rsidR="002308AE" w:rsidRPr="00A80D3F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Zdravotnické operační středisko</w:t>
            </w:r>
          </w:p>
        </w:tc>
      </w:tr>
      <w:tr w:rsidR="002308AE" w:rsidRPr="00A80D3F" w14:paraId="4CBEBA58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591F1C5E" w14:textId="77777777" w:rsidR="002308AE" w:rsidRPr="00A80D3F" w:rsidRDefault="002308AE" w:rsidP="004A6969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ZZOS</w:t>
            </w:r>
          </w:p>
        </w:tc>
        <w:tc>
          <w:tcPr>
            <w:tcW w:w="7534" w:type="dxa"/>
          </w:tcPr>
          <w:p w14:paraId="199037F0" w14:textId="77777777" w:rsidR="002308AE" w:rsidRPr="00A80D3F" w:rsidRDefault="002308AE" w:rsidP="004A69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Záložní zdravotnické operační středisko</w:t>
            </w:r>
          </w:p>
        </w:tc>
      </w:tr>
      <w:tr w:rsidR="002308AE" w:rsidRPr="00A80D3F" w14:paraId="58B7BFE2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4BFF98BC" w14:textId="77777777" w:rsidR="002308AE" w:rsidRPr="00A80D3F" w:rsidRDefault="002308AE" w:rsidP="004A6969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ZZS</w:t>
            </w:r>
          </w:p>
        </w:tc>
        <w:tc>
          <w:tcPr>
            <w:tcW w:w="7534" w:type="dxa"/>
          </w:tcPr>
          <w:p w14:paraId="27934B2D" w14:textId="77777777" w:rsidR="002308AE" w:rsidRPr="00A80D3F" w:rsidRDefault="002308AE" w:rsidP="004A69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Zdravotnická záchranná služba</w:t>
            </w:r>
          </w:p>
        </w:tc>
      </w:tr>
    </w:tbl>
    <w:p w14:paraId="128EFA91" w14:textId="1948C83C" w:rsidR="002308AE" w:rsidRPr="00A80D3F" w:rsidRDefault="002308AE" w:rsidP="004A6969">
      <w:pPr>
        <w:pStyle w:val="Titulek"/>
        <w:rPr>
          <w:rFonts w:asciiTheme="minorHAnsi" w:hAnsiTheme="minorHAnsi" w:cstheme="minorHAnsi"/>
        </w:rPr>
      </w:pPr>
      <w:r w:rsidRPr="00A80D3F">
        <w:rPr>
          <w:rFonts w:asciiTheme="minorHAnsi" w:hAnsiTheme="minorHAnsi" w:cstheme="minorHAnsi"/>
        </w:rPr>
        <w:t xml:space="preserve">Tabulka </w:t>
      </w:r>
      <w:r w:rsidR="002F2454" w:rsidRPr="00A80D3F">
        <w:rPr>
          <w:rFonts w:asciiTheme="minorHAnsi" w:hAnsiTheme="minorHAnsi" w:cstheme="minorHAnsi"/>
          <w:noProof/>
        </w:rPr>
        <w:fldChar w:fldCharType="begin"/>
      </w:r>
      <w:r w:rsidR="002F2454" w:rsidRPr="00A80D3F">
        <w:rPr>
          <w:rFonts w:asciiTheme="minorHAnsi" w:hAnsiTheme="minorHAnsi" w:cstheme="minorHAnsi"/>
          <w:noProof/>
        </w:rPr>
        <w:instrText xml:space="preserve"> SEQ Tabulka \* ARABIC </w:instrText>
      </w:r>
      <w:r w:rsidR="002F2454" w:rsidRPr="00A80D3F">
        <w:rPr>
          <w:rFonts w:asciiTheme="minorHAnsi" w:hAnsiTheme="minorHAnsi" w:cstheme="minorHAnsi"/>
          <w:noProof/>
        </w:rPr>
        <w:fldChar w:fldCharType="separate"/>
      </w:r>
      <w:r w:rsidR="007053D6" w:rsidRPr="00A80D3F">
        <w:rPr>
          <w:rFonts w:asciiTheme="minorHAnsi" w:hAnsiTheme="minorHAnsi" w:cstheme="minorHAnsi"/>
          <w:noProof/>
        </w:rPr>
        <w:t>1</w:t>
      </w:r>
      <w:r w:rsidR="002F2454" w:rsidRPr="00A80D3F">
        <w:rPr>
          <w:rFonts w:asciiTheme="minorHAnsi" w:hAnsiTheme="minorHAnsi" w:cstheme="minorHAnsi"/>
          <w:noProof/>
        </w:rPr>
        <w:fldChar w:fldCharType="end"/>
      </w:r>
      <w:r w:rsidRPr="00A80D3F">
        <w:rPr>
          <w:rFonts w:asciiTheme="minorHAnsi" w:hAnsiTheme="minorHAnsi" w:cstheme="minorHAnsi"/>
        </w:rPr>
        <w:t>: Seznam zkratek a pojmů</w:t>
      </w:r>
    </w:p>
    <w:p w14:paraId="7F8377E8" w14:textId="0FAA7D59" w:rsidR="001A6FE4" w:rsidRPr="00A80D3F" w:rsidRDefault="001A6FE4" w:rsidP="004A6969">
      <w:pPr>
        <w:pStyle w:val="PFI-odstavec"/>
        <w:numPr>
          <w:ilvl w:val="0"/>
          <w:numId w:val="0"/>
        </w:numPr>
        <w:rPr>
          <w:rFonts w:asciiTheme="minorHAnsi" w:hAnsiTheme="minorHAnsi" w:cstheme="minorHAnsi"/>
        </w:rPr>
        <w:sectPr w:rsidR="001A6FE4" w:rsidRPr="00A80D3F" w:rsidSect="00584D9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pos w:val="beneathText"/>
          </w:footnotePr>
          <w:pgSz w:w="11905" w:h="16837" w:code="9"/>
          <w:pgMar w:top="1418" w:right="1134" w:bottom="1418" w:left="1134" w:header="709" w:footer="709" w:gutter="0"/>
          <w:cols w:space="708"/>
          <w:titlePg/>
          <w:docGrid w:linePitch="360"/>
        </w:sectPr>
      </w:pPr>
    </w:p>
    <w:p w14:paraId="58F8B5A0" w14:textId="044C4B18" w:rsidR="00666001" w:rsidRPr="00A80D3F" w:rsidRDefault="00AA3B8C" w:rsidP="001A675E">
      <w:pPr>
        <w:pStyle w:val="Nadpis1"/>
        <w:rPr>
          <w:rFonts w:asciiTheme="minorHAnsi" w:hAnsiTheme="minorHAnsi" w:cstheme="minorHAnsi"/>
        </w:rPr>
      </w:pPr>
      <w:bookmarkStart w:id="1" w:name="_Toc535175386"/>
      <w:bookmarkStart w:id="2" w:name="_Toc526178159"/>
      <w:bookmarkStart w:id="3" w:name="_Toc534752498"/>
      <w:bookmarkStart w:id="4" w:name="_Toc159843934"/>
      <w:bookmarkStart w:id="5" w:name="_Ref386543894"/>
      <w:r w:rsidRPr="00A80D3F">
        <w:rPr>
          <w:rFonts w:asciiTheme="minorHAnsi" w:hAnsiTheme="minorHAnsi" w:cstheme="minorHAnsi"/>
        </w:rPr>
        <w:lastRenderedPageBreak/>
        <w:t xml:space="preserve">Vymezení </w:t>
      </w:r>
      <w:r w:rsidR="007F59F5" w:rsidRPr="00A80D3F">
        <w:rPr>
          <w:rFonts w:asciiTheme="minorHAnsi" w:hAnsiTheme="minorHAnsi" w:cstheme="minorHAnsi"/>
        </w:rPr>
        <w:t>IS ZOS</w:t>
      </w:r>
      <w:bookmarkEnd w:id="1"/>
    </w:p>
    <w:p w14:paraId="64F55242" w14:textId="7348F186" w:rsidR="00B26053" w:rsidRPr="00A80D3F" w:rsidRDefault="004A236A" w:rsidP="00B26053">
      <w:pPr>
        <w:rPr>
          <w:rFonts w:asciiTheme="minorHAnsi" w:hAnsiTheme="minorHAnsi" w:cstheme="minorHAnsi"/>
          <w:b/>
          <w:szCs w:val="22"/>
        </w:rPr>
      </w:pPr>
      <w:r w:rsidRPr="00A80D3F">
        <w:rPr>
          <w:rFonts w:asciiTheme="minorHAnsi" w:hAnsiTheme="minorHAnsi" w:cstheme="minorHAnsi"/>
          <w:szCs w:val="22"/>
        </w:rPr>
        <w:t xml:space="preserve">Informační systém zdravotnického operačního střediska </w:t>
      </w:r>
      <w:r w:rsidR="00E662CF" w:rsidRPr="00A80D3F">
        <w:rPr>
          <w:rFonts w:asciiTheme="minorHAnsi" w:hAnsiTheme="minorHAnsi" w:cstheme="minorHAnsi"/>
          <w:szCs w:val="22"/>
        </w:rPr>
        <w:t>(IS ZOS)</w:t>
      </w:r>
      <w:r w:rsidR="00E75793" w:rsidRPr="00A80D3F">
        <w:rPr>
          <w:rFonts w:asciiTheme="minorHAnsi" w:hAnsiTheme="minorHAnsi" w:cstheme="minorHAnsi"/>
          <w:szCs w:val="22"/>
        </w:rPr>
        <w:t xml:space="preserve">, subsystémy ZOS a </w:t>
      </w:r>
      <w:r w:rsidR="00B26053" w:rsidRPr="00A80D3F">
        <w:rPr>
          <w:rFonts w:asciiTheme="minorHAnsi" w:hAnsiTheme="minorHAnsi" w:cstheme="minorHAnsi"/>
          <w:szCs w:val="22"/>
        </w:rPr>
        <w:t xml:space="preserve">technologie </w:t>
      </w:r>
      <w:r w:rsidR="00E662CF" w:rsidRPr="00A80D3F">
        <w:rPr>
          <w:rFonts w:asciiTheme="minorHAnsi" w:hAnsiTheme="minorHAnsi" w:cstheme="minorHAnsi"/>
          <w:szCs w:val="22"/>
        </w:rPr>
        <w:t xml:space="preserve">pro provoz ZOS </w:t>
      </w:r>
      <w:r w:rsidR="00B26053" w:rsidRPr="00A80D3F">
        <w:rPr>
          <w:rFonts w:asciiTheme="minorHAnsi" w:hAnsiTheme="minorHAnsi" w:cstheme="minorHAnsi"/>
          <w:szCs w:val="22"/>
        </w:rPr>
        <w:t>slouží pro</w:t>
      </w:r>
      <w:r w:rsidR="00E662CF" w:rsidRPr="00A80D3F">
        <w:rPr>
          <w:rFonts w:asciiTheme="minorHAnsi" w:hAnsiTheme="minorHAnsi" w:cstheme="minorHAnsi"/>
          <w:szCs w:val="22"/>
        </w:rPr>
        <w:t> </w:t>
      </w:r>
      <w:r w:rsidR="00B26053" w:rsidRPr="00A80D3F">
        <w:rPr>
          <w:rFonts w:asciiTheme="minorHAnsi" w:hAnsiTheme="minorHAnsi" w:cstheme="minorHAnsi"/>
          <w:szCs w:val="22"/>
        </w:rPr>
        <w:t>podporu činností zdravotnického operačního střediska (ZOS) a posádek v terénu, vč. komunikace s posádkami, mezi posádkami a složkami IZS</w:t>
      </w:r>
      <w:r w:rsidR="006B2BDC" w:rsidRPr="00A80D3F">
        <w:rPr>
          <w:rFonts w:asciiTheme="minorHAnsi" w:hAnsiTheme="minorHAnsi" w:cstheme="minorHAnsi"/>
          <w:szCs w:val="22"/>
        </w:rPr>
        <w:t xml:space="preserve"> a komunikace s ostatními externími spolupracujícími systémy</w:t>
      </w:r>
      <w:r w:rsidR="00B26053" w:rsidRPr="00A80D3F">
        <w:rPr>
          <w:rFonts w:asciiTheme="minorHAnsi" w:hAnsiTheme="minorHAnsi" w:cstheme="minorHAnsi"/>
          <w:szCs w:val="22"/>
        </w:rPr>
        <w:t>. Jedná se o soubor technologií a subsystémů společně zajišťující podporu uvedených procesů.</w:t>
      </w:r>
    </w:p>
    <w:p w14:paraId="3EE29B1E" w14:textId="1B9D46DD" w:rsidR="00275F18" w:rsidRPr="00A80D3F" w:rsidRDefault="00275F18" w:rsidP="00275F18">
      <w:pPr>
        <w:rPr>
          <w:rFonts w:asciiTheme="minorHAnsi" w:hAnsiTheme="minorHAnsi" w:cstheme="minorHAnsi"/>
          <w:szCs w:val="22"/>
        </w:rPr>
      </w:pPr>
      <w:r w:rsidRPr="00A80D3F">
        <w:rPr>
          <w:rFonts w:asciiTheme="minorHAnsi" w:hAnsiTheme="minorHAnsi" w:cstheme="minorHAnsi"/>
          <w:szCs w:val="22"/>
        </w:rPr>
        <w:t xml:space="preserve">Jedná se o primární IS sloužící pro hlavní činnost </w:t>
      </w:r>
      <w:r w:rsidR="00E84E52" w:rsidRPr="00A80D3F">
        <w:rPr>
          <w:rFonts w:asciiTheme="minorHAnsi" w:hAnsiTheme="minorHAnsi" w:cstheme="minorHAnsi"/>
          <w:szCs w:val="22"/>
        </w:rPr>
        <w:t>ZZS</w:t>
      </w:r>
      <w:r w:rsidR="00963B4D" w:rsidRPr="00A80D3F">
        <w:rPr>
          <w:rFonts w:asciiTheme="minorHAnsi" w:hAnsiTheme="minorHAnsi" w:cstheme="minorHAnsi"/>
          <w:szCs w:val="22"/>
        </w:rPr>
        <w:t>,</w:t>
      </w:r>
      <w:r w:rsidRPr="00A80D3F">
        <w:rPr>
          <w:rFonts w:asciiTheme="minorHAnsi" w:hAnsiTheme="minorHAnsi" w:cstheme="minorHAnsi"/>
          <w:szCs w:val="22"/>
        </w:rPr>
        <w:t xml:space="preserve"> tj. poskytování PNP na území</w:t>
      </w:r>
      <w:r w:rsidR="00E84E52" w:rsidRPr="00A80D3F">
        <w:rPr>
          <w:rFonts w:asciiTheme="minorHAnsi" w:hAnsiTheme="minorHAnsi" w:cstheme="minorHAnsi"/>
          <w:szCs w:val="22"/>
        </w:rPr>
        <w:t xml:space="preserve"> </w:t>
      </w:r>
      <w:r w:rsidR="00963B4D" w:rsidRPr="00A80D3F">
        <w:rPr>
          <w:rFonts w:asciiTheme="minorHAnsi" w:hAnsiTheme="minorHAnsi" w:cstheme="minorHAnsi"/>
          <w:szCs w:val="22"/>
        </w:rPr>
        <w:t>působnosti ZZS (kraj).</w:t>
      </w:r>
    </w:p>
    <w:p w14:paraId="672EC777" w14:textId="529CCE6C" w:rsidR="007A4430" w:rsidRPr="00A80D3F" w:rsidRDefault="00E75793" w:rsidP="00B26053">
      <w:pPr>
        <w:rPr>
          <w:rFonts w:asciiTheme="minorHAnsi" w:hAnsiTheme="minorHAnsi" w:cstheme="minorHAnsi"/>
          <w:b/>
          <w:szCs w:val="22"/>
        </w:rPr>
      </w:pPr>
      <w:r w:rsidRPr="00A80D3F">
        <w:rPr>
          <w:rFonts w:asciiTheme="minorHAnsi" w:hAnsiTheme="minorHAnsi" w:cstheme="minorHAnsi"/>
          <w:szCs w:val="22"/>
        </w:rPr>
        <w:t xml:space="preserve">IS ZOS se skládá z následujících </w:t>
      </w:r>
      <w:r w:rsidR="007A4430" w:rsidRPr="00A80D3F">
        <w:rPr>
          <w:rFonts w:asciiTheme="minorHAnsi" w:hAnsiTheme="minorHAnsi" w:cstheme="minorHAnsi"/>
          <w:szCs w:val="22"/>
        </w:rPr>
        <w:t>subsystémů:</w:t>
      </w:r>
    </w:p>
    <w:p w14:paraId="64A7D5DB" w14:textId="1DBFF73D" w:rsidR="007A4430" w:rsidRPr="00A80D3F" w:rsidRDefault="001D3919" w:rsidP="001D3919">
      <w:pPr>
        <w:pStyle w:val="Odstavecseseznamem"/>
        <w:numPr>
          <w:ilvl w:val="0"/>
          <w:numId w:val="63"/>
        </w:numPr>
        <w:rPr>
          <w:rFonts w:cstheme="minorHAnsi"/>
          <w:sz w:val="22"/>
          <w:szCs w:val="22"/>
        </w:rPr>
      </w:pPr>
      <w:r w:rsidRPr="00A80D3F">
        <w:rPr>
          <w:rFonts w:cstheme="minorHAnsi"/>
          <w:sz w:val="22"/>
          <w:szCs w:val="22"/>
        </w:rPr>
        <w:t xml:space="preserve">Informační systém operačního řízení </w:t>
      </w:r>
      <w:r w:rsidR="00FC5F82" w:rsidRPr="00A80D3F">
        <w:rPr>
          <w:rFonts w:cstheme="minorHAnsi"/>
          <w:sz w:val="22"/>
          <w:szCs w:val="22"/>
        </w:rPr>
        <w:t>(IS OŘ)</w:t>
      </w:r>
      <w:r w:rsidR="00FE1634" w:rsidRPr="00A80D3F">
        <w:rPr>
          <w:rFonts w:cstheme="minorHAnsi"/>
          <w:sz w:val="22"/>
          <w:szCs w:val="22"/>
        </w:rPr>
        <w:t xml:space="preserve"> – dispečerský systém</w:t>
      </w:r>
    </w:p>
    <w:p w14:paraId="417F4821" w14:textId="58006B01" w:rsidR="00FC5F82" w:rsidRPr="00A80D3F" w:rsidRDefault="001F478B" w:rsidP="001D3919">
      <w:pPr>
        <w:pStyle w:val="Odstavecseseznamem"/>
        <w:numPr>
          <w:ilvl w:val="0"/>
          <w:numId w:val="63"/>
        </w:numPr>
        <w:rPr>
          <w:rFonts w:cstheme="minorHAnsi"/>
          <w:sz w:val="22"/>
          <w:szCs w:val="22"/>
        </w:rPr>
      </w:pPr>
      <w:r w:rsidRPr="00A80D3F">
        <w:rPr>
          <w:rFonts w:cstheme="minorHAnsi"/>
          <w:sz w:val="22"/>
          <w:szCs w:val="22"/>
        </w:rPr>
        <w:t>Geografický informační systém (GIS)</w:t>
      </w:r>
    </w:p>
    <w:p w14:paraId="2315DF21" w14:textId="2E4B68BF" w:rsidR="001F478B" w:rsidRPr="00A80D3F" w:rsidRDefault="0014234D" w:rsidP="001D3919">
      <w:pPr>
        <w:pStyle w:val="Odstavecseseznamem"/>
        <w:numPr>
          <w:ilvl w:val="0"/>
          <w:numId w:val="63"/>
        </w:numPr>
        <w:rPr>
          <w:rFonts w:cstheme="minorHAnsi"/>
          <w:sz w:val="22"/>
          <w:szCs w:val="22"/>
        </w:rPr>
      </w:pPr>
      <w:r w:rsidRPr="00A80D3F">
        <w:rPr>
          <w:rFonts w:cstheme="minorHAnsi"/>
          <w:sz w:val="22"/>
          <w:szCs w:val="22"/>
        </w:rPr>
        <w:t xml:space="preserve">Elektronická karta pacienta (EKP) a </w:t>
      </w:r>
      <w:r w:rsidR="000F4FFE" w:rsidRPr="00A80D3F">
        <w:rPr>
          <w:rFonts w:cstheme="minorHAnsi"/>
          <w:sz w:val="22"/>
          <w:szCs w:val="22"/>
        </w:rPr>
        <w:t>Mobilní sběr dat (MZD)</w:t>
      </w:r>
    </w:p>
    <w:p w14:paraId="1DFE262E" w14:textId="3511768D" w:rsidR="006820DB" w:rsidRPr="00A80D3F" w:rsidRDefault="006820DB" w:rsidP="001D3919">
      <w:pPr>
        <w:pStyle w:val="Odstavecseseznamem"/>
        <w:numPr>
          <w:ilvl w:val="0"/>
          <w:numId w:val="63"/>
        </w:numPr>
        <w:rPr>
          <w:rFonts w:cstheme="minorHAnsi"/>
          <w:sz w:val="22"/>
          <w:szCs w:val="22"/>
        </w:rPr>
      </w:pPr>
      <w:r w:rsidRPr="00A80D3F">
        <w:rPr>
          <w:rFonts w:cstheme="minorHAnsi"/>
          <w:sz w:val="22"/>
          <w:szCs w:val="22"/>
        </w:rPr>
        <w:t>IS Pojišťovna</w:t>
      </w:r>
    </w:p>
    <w:p w14:paraId="79FDD935" w14:textId="4C00621C" w:rsidR="003C7C53" w:rsidRPr="00A80D3F" w:rsidRDefault="003C7C53" w:rsidP="001D3919">
      <w:pPr>
        <w:pStyle w:val="Odstavecseseznamem"/>
        <w:numPr>
          <w:ilvl w:val="0"/>
          <w:numId w:val="63"/>
        </w:numPr>
        <w:rPr>
          <w:rFonts w:cstheme="minorHAnsi"/>
          <w:sz w:val="22"/>
          <w:szCs w:val="22"/>
        </w:rPr>
      </w:pPr>
      <w:r w:rsidRPr="00A80D3F">
        <w:rPr>
          <w:rFonts w:cstheme="minorHAnsi"/>
          <w:sz w:val="22"/>
          <w:szCs w:val="22"/>
        </w:rPr>
        <w:t>Systém sledování vozidel (AVL)</w:t>
      </w:r>
    </w:p>
    <w:p w14:paraId="45C0B4EC" w14:textId="4A6278AF" w:rsidR="0011618E" w:rsidRPr="00A80D3F" w:rsidRDefault="0011618E" w:rsidP="001D3919">
      <w:pPr>
        <w:pStyle w:val="Odstavecseseznamem"/>
        <w:numPr>
          <w:ilvl w:val="0"/>
          <w:numId w:val="63"/>
        </w:numPr>
        <w:rPr>
          <w:rFonts w:cstheme="minorHAnsi"/>
          <w:sz w:val="22"/>
          <w:szCs w:val="22"/>
        </w:rPr>
      </w:pPr>
      <w:r w:rsidRPr="00A80D3F">
        <w:rPr>
          <w:rFonts w:cstheme="minorHAnsi"/>
          <w:sz w:val="22"/>
          <w:szCs w:val="22"/>
        </w:rPr>
        <w:t>Svolávací systém</w:t>
      </w:r>
    </w:p>
    <w:p w14:paraId="3EBCB1EF" w14:textId="24B8DE26" w:rsidR="007B2688" w:rsidRPr="00A80D3F" w:rsidRDefault="007B2688" w:rsidP="001D3919">
      <w:pPr>
        <w:pStyle w:val="Odstavecseseznamem"/>
        <w:numPr>
          <w:ilvl w:val="0"/>
          <w:numId w:val="63"/>
        </w:numPr>
        <w:rPr>
          <w:rFonts w:cstheme="minorHAnsi"/>
          <w:sz w:val="22"/>
          <w:szCs w:val="22"/>
        </w:rPr>
      </w:pPr>
      <w:r w:rsidRPr="00A80D3F">
        <w:rPr>
          <w:rFonts w:cstheme="minorHAnsi"/>
          <w:sz w:val="22"/>
          <w:szCs w:val="22"/>
        </w:rPr>
        <w:t>Telefonní ústředna</w:t>
      </w:r>
    </w:p>
    <w:p w14:paraId="632F3025" w14:textId="10B2FA44" w:rsidR="0071615B" w:rsidRPr="00A80D3F" w:rsidRDefault="0071615B" w:rsidP="001D3919">
      <w:pPr>
        <w:pStyle w:val="Odstavecseseznamem"/>
        <w:numPr>
          <w:ilvl w:val="0"/>
          <w:numId w:val="63"/>
        </w:numPr>
        <w:rPr>
          <w:rFonts w:cstheme="minorHAnsi"/>
          <w:sz w:val="22"/>
          <w:szCs w:val="22"/>
        </w:rPr>
      </w:pPr>
      <w:r w:rsidRPr="00A80D3F">
        <w:rPr>
          <w:rFonts w:cstheme="minorHAnsi"/>
          <w:sz w:val="22"/>
          <w:szCs w:val="22"/>
        </w:rPr>
        <w:t>Záznamový systém (REDAT)</w:t>
      </w:r>
    </w:p>
    <w:p w14:paraId="3D37BDAC" w14:textId="6DCD2A30" w:rsidR="00C370B6" w:rsidRPr="00A80D3F" w:rsidRDefault="00C370B6" w:rsidP="001D3919">
      <w:pPr>
        <w:pStyle w:val="Odstavecseseznamem"/>
        <w:numPr>
          <w:ilvl w:val="0"/>
          <w:numId w:val="63"/>
        </w:numPr>
        <w:rPr>
          <w:rFonts w:cstheme="minorHAnsi"/>
          <w:sz w:val="22"/>
          <w:szCs w:val="22"/>
        </w:rPr>
      </w:pPr>
      <w:r w:rsidRPr="00A80D3F">
        <w:rPr>
          <w:rFonts w:cstheme="minorHAnsi"/>
          <w:sz w:val="22"/>
          <w:szCs w:val="22"/>
        </w:rPr>
        <w:t>Integrace telefonie a radiofonie</w:t>
      </w:r>
    </w:p>
    <w:p w14:paraId="10651A59" w14:textId="6539C018" w:rsidR="009B0F1B" w:rsidRPr="00A80D3F" w:rsidRDefault="00891E79" w:rsidP="009B0F1B">
      <w:pPr>
        <w:pStyle w:val="Odstavecseseznamem"/>
        <w:numPr>
          <w:ilvl w:val="0"/>
          <w:numId w:val="63"/>
        </w:numPr>
        <w:rPr>
          <w:rFonts w:cstheme="minorHAnsi"/>
          <w:sz w:val="22"/>
          <w:szCs w:val="22"/>
        </w:rPr>
      </w:pPr>
      <w:r w:rsidRPr="00A80D3F">
        <w:rPr>
          <w:rFonts w:cstheme="minorHAnsi"/>
          <w:sz w:val="22"/>
          <w:szCs w:val="22"/>
        </w:rPr>
        <w:t>Analytický nástroj – SOS-OBI</w:t>
      </w:r>
    </w:p>
    <w:p w14:paraId="40A3F6BE" w14:textId="1C2606A4" w:rsidR="00E67A8A" w:rsidRPr="00A80D3F" w:rsidRDefault="00E67A8A" w:rsidP="00E67A8A">
      <w:pPr>
        <w:rPr>
          <w:rFonts w:asciiTheme="minorHAnsi" w:hAnsiTheme="minorHAnsi" w:cstheme="minorHAnsi"/>
          <w:b/>
          <w:szCs w:val="22"/>
        </w:rPr>
      </w:pPr>
      <w:r w:rsidRPr="00A80D3F">
        <w:rPr>
          <w:rFonts w:asciiTheme="minorHAnsi" w:hAnsiTheme="minorHAnsi" w:cstheme="minorHAnsi"/>
          <w:szCs w:val="22"/>
        </w:rPr>
        <w:t xml:space="preserve">Nedílnou součástí IS ZOS a jeho subsystémů </w:t>
      </w:r>
      <w:r w:rsidR="00780956" w:rsidRPr="00A80D3F">
        <w:rPr>
          <w:rFonts w:asciiTheme="minorHAnsi" w:hAnsiTheme="minorHAnsi" w:cstheme="minorHAnsi"/>
          <w:szCs w:val="22"/>
        </w:rPr>
        <w:t>je i následující infrastruktura:</w:t>
      </w:r>
    </w:p>
    <w:p w14:paraId="79D988C2" w14:textId="1D0CD98B" w:rsidR="00780956" w:rsidRPr="00A80D3F" w:rsidRDefault="00780956" w:rsidP="00780956">
      <w:pPr>
        <w:pStyle w:val="Odstavecseseznamem"/>
        <w:numPr>
          <w:ilvl w:val="0"/>
          <w:numId w:val="64"/>
        </w:numPr>
        <w:rPr>
          <w:rFonts w:cstheme="minorHAnsi"/>
          <w:sz w:val="22"/>
          <w:szCs w:val="22"/>
        </w:rPr>
      </w:pPr>
      <w:r w:rsidRPr="00A80D3F">
        <w:rPr>
          <w:rFonts w:cstheme="minorHAnsi"/>
          <w:sz w:val="22"/>
          <w:szCs w:val="22"/>
        </w:rPr>
        <w:t>Pracoviště ZOS</w:t>
      </w:r>
    </w:p>
    <w:p w14:paraId="11025D80" w14:textId="4C60CA09" w:rsidR="00780956" w:rsidRPr="00A80D3F" w:rsidRDefault="00780956" w:rsidP="00780956">
      <w:pPr>
        <w:pStyle w:val="Odstavecseseznamem"/>
        <w:numPr>
          <w:ilvl w:val="0"/>
          <w:numId w:val="64"/>
        </w:numPr>
        <w:rPr>
          <w:rFonts w:cstheme="minorHAnsi"/>
          <w:sz w:val="22"/>
          <w:szCs w:val="22"/>
        </w:rPr>
      </w:pPr>
      <w:r w:rsidRPr="00A80D3F">
        <w:rPr>
          <w:rFonts w:cstheme="minorHAnsi"/>
          <w:sz w:val="22"/>
          <w:szCs w:val="22"/>
        </w:rPr>
        <w:t>HW infrastruktura v</w:t>
      </w:r>
      <w:r w:rsidR="00C23C51" w:rsidRPr="00A80D3F">
        <w:rPr>
          <w:rFonts w:cstheme="minorHAnsi"/>
          <w:sz w:val="22"/>
          <w:szCs w:val="22"/>
        </w:rPr>
        <w:t> </w:t>
      </w:r>
      <w:r w:rsidRPr="00A80D3F">
        <w:rPr>
          <w:rFonts w:cstheme="minorHAnsi"/>
          <w:sz w:val="22"/>
          <w:szCs w:val="22"/>
        </w:rPr>
        <w:t>DC</w:t>
      </w:r>
      <w:r w:rsidR="00C23C51" w:rsidRPr="00A80D3F">
        <w:rPr>
          <w:rFonts w:cstheme="minorHAnsi"/>
          <w:sz w:val="22"/>
          <w:szCs w:val="22"/>
        </w:rPr>
        <w:t xml:space="preserve"> pro provoz IS nebo jeho částí</w:t>
      </w:r>
    </w:p>
    <w:p w14:paraId="14A2E1B3" w14:textId="2BE99BFF" w:rsidR="00C23C51" w:rsidRPr="00A80D3F" w:rsidRDefault="00C23C51" w:rsidP="00780956">
      <w:pPr>
        <w:pStyle w:val="Odstavecseseznamem"/>
        <w:numPr>
          <w:ilvl w:val="0"/>
          <w:numId w:val="64"/>
        </w:numPr>
        <w:rPr>
          <w:rFonts w:cstheme="minorHAnsi"/>
          <w:sz w:val="22"/>
          <w:szCs w:val="22"/>
        </w:rPr>
      </w:pPr>
      <w:r w:rsidRPr="00A80D3F">
        <w:rPr>
          <w:rFonts w:cstheme="minorHAnsi"/>
          <w:sz w:val="22"/>
          <w:szCs w:val="22"/>
        </w:rPr>
        <w:t>Systémový SW pro provoz IS nebo jeho částí</w:t>
      </w:r>
    </w:p>
    <w:p w14:paraId="3C12416E" w14:textId="13CBD6D7" w:rsidR="00C23C51" w:rsidRPr="00A80D3F" w:rsidRDefault="00C23C51" w:rsidP="00780956">
      <w:pPr>
        <w:pStyle w:val="Odstavecseseznamem"/>
        <w:numPr>
          <w:ilvl w:val="0"/>
          <w:numId w:val="64"/>
        </w:numPr>
        <w:rPr>
          <w:rFonts w:cstheme="minorHAnsi"/>
          <w:sz w:val="22"/>
          <w:szCs w:val="22"/>
        </w:rPr>
      </w:pPr>
      <w:r w:rsidRPr="00A80D3F">
        <w:rPr>
          <w:rFonts w:cstheme="minorHAnsi"/>
          <w:sz w:val="22"/>
          <w:szCs w:val="22"/>
        </w:rPr>
        <w:t>Síťová infrastruktura</w:t>
      </w:r>
    </w:p>
    <w:p w14:paraId="0DFDB1E7" w14:textId="1FA93DD8" w:rsidR="00C23C51" w:rsidRPr="00A80D3F" w:rsidRDefault="007F59F5" w:rsidP="00780956">
      <w:pPr>
        <w:pStyle w:val="Odstavecseseznamem"/>
        <w:numPr>
          <w:ilvl w:val="0"/>
          <w:numId w:val="64"/>
        </w:numPr>
        <w:rPr>
          <w:rFonts w:cstheme="minorHAnsi"/>
          <w:sz w:val="22"/>
          <w:szCs w:val="22"/>
        </w:rPr>
      </w:pPr>
      <w:r w:rsidRPr="00A80D3F">
        <w:rPr>
          <w:rFonts w:cstheme="minorHAnsi"/>
          <w:sz w:val="22"/>
          <w:szCs w:val="22"/>
        </w:rPr>
        <w:t>Mobilní vybavení posádek (tablety posádek)</w:t>
      </w:r>
    </w:p>
    <w:p w14:paraId="48FDE804" w14:textId="2F6AC4BC" w:rsidR="007F59F5" w:rsidRPr="00A80D3F" w:rsidRDefault="007F59F5" w:rsidP="004A6969">
      <w:pPr>
        <w:pStyle w:val="Odstavecseseznamem"/>
        <w:numPr>
          <w:ilvl w:val="0"/>
          <w:numId w:val="64"/>
        </w:numPr>
        <w:rPr>
          <w:rFonts w:cstheme="minorHAnsi"/>
          <w:sz w:val="22"/>
          <w:szCs w:val="22"/>
        </w:rPr>
      </w:pPr>
      <w:r w:rsidRPr="00A80D3F">
        <w:rPr>
          <w:rFonts w:cstheme="minorHAnsi"/>
          <w:sz w:val="22"/>
          <w:szCs w:val="22"/>
        </w:rPr>
        <w:t>Komunikační technologie (radiostanice atd.)</w:t>
      </w:r>
    </w:p>
    <w:p w14:paraId="706006C1" w14:textId="60133C03" w:rsidR="00666001" w:rsidRPr="00A80D3F" w:rsidRDefault="00B26053" w:rsidP="00B26053">
      <w:pPr>
        <w:rPr>
          <w:rFonts w:asciiTheme="minorHAnsi" w:hAnsiTheme="minorHAnsi" w:cstheme="minorHAnsi"/>
          <w:szCs w:val="22"/>
        </w:rPr>
      </w:pPr>
      <w:r w:rsidRPr="00A80D3F">
        <w:rPr>
          <w:rFonts w:asciiTheme="minorHAnsi" w:hAnsiTheme="minorHAnsi" w:cstheme="minorHAnsi"/>
          <w:szCs w:val="22"/>
        </w:rPr>
        <w:t>Součástí IS ZOS je jeho záložní část (ZZOS) umístěná do záložní lokality, která slouží pro zajištění poskytování PNP v případech, kdy toto není možné v primární lokalitě.</w:t>
      </w:r>
    </w:p>
    <w:p w14:paraId="4AB0A37E" w14:textId="0D118663" w:rsidR="00E27AB9" w:rsidRPr="00A80D3F" w:rsidRDefault="003157DD" w:rsidP="003157DD">
      <w:pPr>
        <w:pStyle w:val="Nadpis1"/>
        <w:rPr>
          <w:rFonts w:asciiTheme="minorHAnsi" w:hAnsiTheme="minorHAnsi" w:cstheme="minorHAnsi"/>
          <w:b w:val="0"/>
        </w:rPr>
      </w:pPr>
      <w:bookmarkStart w:id="6" w:name="_Ref534818375"/>
      <w:bookmarkStart w:id="7" w:name="_Toc535175387"/>
      <w:r w:rsidRPr="00A80D3F">
        <w:rPr>
          <w:rFonts w:asciiTheme="minorHAnsi" w:hAnsiTheme="minorHAnsi" w:cstheme="minorHAnsi"/>
        </w:rPr>
        <w:t>Vymezení technologií pro zabezpečení provozu</w:t>
      </w:r>
      <w:bookmarkEnd w:id="6"/>
      <w:bookmarkEnd w:id="7"/>
    </w:p>
    <w:p w14:paraId="5872F50C" w14:textId="05C1B2A1" w:rsidR="003157DD" w:rsidRPr="00A80D3F" w:rsidRDefault="003157DD" w:rsidP="003157DD">
      <w:pPr>
        <w:rPr>
          <w:rFonts w:asciiTheme="minorHAnsi" w:hAnsiTheme="minorHAnsi" w:cstheme="minorHAnsi"/>
          <w:b/>
        </w:rPr>
      </w:pPr>
      <w:r w:rsidRPr="00A80D3F">
        <w:rPr>
          <w:rFonts w:asciiTheme="minorHAnsi" w:hAnsiTheme="minorHAnsi" w:cstheme="minorHAnsi"/>
        </w:rPr>
        <w:t xml:space="preserve">Předmětem zabezpečení provozu </w:t>
      </w:r>
      <w:r w:rsidR="006B2BDC" w:rsidRPr="00A80D3F">
        <w:rPr>
          <w:rFonts w:asciiTheme="minorHAnsi" w:hAnsiTheme="minorHAnsi" w:cstheme="minorHAnsi"/>
        </w:rPr>
        <w:t xml:space="preserve">technologií pokrytých Smlouvou </w:t>
      </w:r>
      <w:r w:rsidRPr="00A80D3F">
        <w:rPr>
          <w:rFonts w:asciiTheme="minorHAnsi" w:hAnsiTheme="minorHAnsi" w:cstheme="minorHAnsi"/>
        </w:rPr>
        <w:t>jsou následující subsystémy a technologie IS ZOS</w:t>
      </w:r>
      <w:r w:rsidR="00963B4D" w:rsidRPr="00A80D3F">
        <w:rPr>
          <w:rFonts w:asciiTheme="minorHAnsi" w:hAnsiTheme="minorHAnsi" w:cstheme="minorHAnsi"/>
        </w:rPr>
        <w:t>:</w:t>
      </w:r>
    </w:p>
    <w:p w14:paraId="3383C647" w14:textId="77777777" w:rsidR="008F09E8" w:rsidRPr="00A80D3F" w:rsidRDefault="008F09E8" w:rsidP="008F09E8">
      <w:pPr>
        <w:pStyle w:val="Odstavecseseznamem"/>
        <w:numPr>
          <w:ilvl w:val="0"/>
          <w:numId w:val="65"/>
        </w:numPr>
        <w:rPr>
          <w:rFonts w:cstheme="minorHAnsi"/>
          <w:sz w:val="22"/>
          <w:szCs w:val="22"/>
        </w:rPr>
      </w:pPr>
      <w:r w:rsidRPr="00A80D3F">
        <w:rPr>
          <w:rFonts w:cstheme="minorHAnsi"/>
          <w:sz w:val="22"/>
          <w:szCs w:val="22"/>
        </w:rPr>
        <w:t>Pracoviště ZOS</w:t>
      </w:r>
    </w:p>
    <w:p w14:paraId="615A6E54" w14:textId="77777777" w:rsidR="008F09E8" w:rsidRPr="00A80D3F" w:rsidRDefault="008F09E8" w:rsidP="008F09E8">
      <w:pPr>
        <w:pStyle w:val="Odstavecseseznamem"/>
        <w:numPr>
          <w:ilvl w:val="0"/>
          <w:numId w:val="65"/>
        </w:numPr>
        <w:rPr>
          <w:rFonts w:cstheme="minorHAnsi"/>
          <w:sz w:val="22"/>
          <w:szCs w:val="22"/>
        </w:rPr>
      </w:pPr>
      <w:r w:rsidRPr="00A80D3F">
        <w:rPr>
          <w:rFonts w:cstheme="minorHAnsi"/>
          <w:sz w:val="22"/>
          <w:szCs w:val="22"/>
        </w:rPr>
        <w:t>HW infrastruktura v DC pro provoz IS nebo jeho částí</w:t>
      </w:r>
    </w:p>
    <w:p w14:paraId="654772DE" w14:textId="77777777" w:rsidR="008F09E8" w:rsidRPr="00A80D3F" w:rsidRDefault="008F09E8" w:rsidP="008F09E8">
      <w:pPr>
        <w:pStyle w:val="Odstavecseseznamem"/>
        <w:numPr>
          <w:ilvl w:val="0"/>
          <w:numId w:val="65"/>
        </w:numPr>
        <w:rPr>
          <w:rFonts w:cstheme="minorHAnsi"/>
          <w:sz w:val="22"/>
          <w:szCs w:val="22"/>
        </w:rPr>
      </w:pPr>
      <w:r w:rsidRPr="00A80D3F">
        <w:rPr>
          <w:rFonts w:cstheme="minorHAnsi"/>
          <w:sz w:val="22"/>
          <w:szCs w:val="22"/>
        </w:rPr>
        <w:t>Systémový SW pro provoz IS nebo jeho částí</w:t>
      </w:r>
    </w:p>
    <w:p w14:paraId="010E8D23" w14:textId="77777777" w:rsidR="008F09E8" w:rsidRPr="00A80D3F" w:rsidRDefault="008F09E8" w:rsidP="008F09E8">
      <w:pPr>
        <w:pStyle w:val="Odstavecseseznamem"/>
        <w:numPr>
          <w:ilvl w:val="0"/>
          <w:numId w:val="65"/>
        </w:numPr>
        <w:rPr>
          <w:rFonts w:cstheme="minorHAnsi"/>
          <w:sz w:val="22"/>
          <w:szCs w:val="22"/>
        </w:rPr>
      </w:pPr>
      <w:r w:rsidRPr="00A80D3F">
        <w:rPr>
          <w:rFonts w:cstheme="minorHAnsi"/>
          <w:sz w:val="22"/>
          <w:szCs w:val="22"/>
        </w:rPr>
        <w:t>Síťová infrastruktura</w:t>
      </w:r>
    </w:p>
    <w:p w14:paraId="3B755E8C" w14:textId="2CE5E7DB" w:rsidR="00A131B6" w:rsidRPr="00A80D3F" w:rsidRDefault="00A131B6" w:rsidP="004A6969">
      <w:pPr>
        <w:rPr>
          <w:rFonts w:asciiTheme="minorHAnsi" w:hAnsiTheme="minorHAnsi" w:cstheme="minorHAnsi"/>
        </w:rPr>
      </w:pPr>
      <w:r w:rsidRPr="00A80D3F">
        <w:rPr>
          <w:rFonts w:asciiTheme="minorHAnsi" w:hAnsiTheme="minorHAnsi" w:cstheme="minorHAnsi"/>
        </w:rPr>
        <w:t>Souhrnně je dále označováno i jako „</w:t>
      </w:r>
      <w:r w:rsidR="008F09E8">
        <w:rPr>
          <w:rFonts w:asciiTheme="minorHAnsi" w:hAnsiTheme="minorHAnsi" w:cstheme="minorHAnsi"/>
        </w:rPr>
        <w:t>Systém</w:t>
      </w:r>
      <w:r w:rsidRPr="00A80D3F">
        <w:rPr>
          <w:rFonts w:asciiTheme="minorHAnsi" w:hAnsiTheme="minorHAnsi" w:cstheme="minorHAnsi"/>
        </w:rPr>
        <w:t>“</w:t>
      </w:r>
      <w:r w:rsidR="00374D06">
        <w:rPr>
          <w:rFonts w:asciiTheme="minorHAnsi" w:hAnsiTheme="minorHAnsi" w:cstheme="minorHAnsi"/>
        </w:rPr>
        <w:t xml:space="preserve"> nebo také „Systém IT infrastruktury“</w:t>
      </w:r>
      <w:r w:rsidRPr="00A80D3F">
        <w:rPr>
          <w:rFonts w:asciiTheme="minorHAnsi" w:hAnsiTheme="minorHAnsi" w:cstheme="minorHAnsi"/>
        </w:rPr>
        <w:t>.</w:t>
      </w:r>
    </w:p>
    <w:p w14:paraId="11C29F25" w14:textId="0547817A" w:rsidR="00C03DF8" w:rsidRPr="00A80D3F" w:rsidRDefault="00E47264" w:rsidP="004A6969">
      <w:pPr>
        <w:rPr>
          <w:rFonts w:asciiTheme="minorHAnsi" w:hAnsiTheme="minorHAnsi" w:cstheme="minorHAnsi"/>
        </w:rPr>
      </w:pPr>
      <w:r w:rsidRPr="00A80D3F">
        <w:rPr>
          <w:rFonts w:asciiTheme="minorHAnsi" w:hAnsiTheme="minorHAnsi" w:cstheme="minorHAnsi"/>
        </w:rPr>
        <w:t xml:space="preserve">Detailní popis uvedených subsystémů, infrastruktury a technologií </w:t>
      </w:r>
      <w:r w:rsidR="00FE1634" w:rsidRPr="00A80D3F">
        <w:rPr>
          <w:rFonts w:asciiTheme="minorHAnsi" w:hAnsiTheme="minorHAnsi" w:cstheme="minorHAnsi"/>
        </w:rPr>
        <w:t>(</w:t>
      </w:r>
      <w:r w:rsidR="00A131B6" w:rsidRPr="00A80D3F">
        <w:rPr>
          <w:rFonts w:asciiTheme="minorHAnsi" w:hAnsiTheme="minorHAnsi" w:cstheme="minorHAnsi"/>
        </w:rPr>
        <w:t xml:space="preserve">Systému) </w:t>
      </w:r>
      <w:r w:rsidR="00FE1634" w:rsidRPr="00A80D3F">
        <w:rPr>
          <w:rFonts w:asciiTheme="minorHAnsi" w:hAnsiTheme="minorHAnsi" w:cstheme="minorHAnsi"/>
        </w:rPr>
        <w:t xml:space="preserve">včetně technického okolí </w:t>
      </w:r>
      <w:r w:rsidR="003F7504" w:rsidRPr="00A80D3F">
        <w:rPr>
          <w:rFonts w:asciiTheme="minorHAnsi" w:hAnsiTheme="minorHAnsi" w:cstheme="minorHAnsi"/>
        </w:rPr>
        <w:t>je v následujícím textu tohoto dokumentu.</w:t>
      </w:r>
    </w:p>
    <w:p w14:paraId="1B2DB94E" w14:textId="63517F72" w:rsidR="00963B4D" w:rsidRPr="00A80D3F" w:rsidRDefault="00963B4D" w:rsidP="00963B4D">
      <w:pPr>
        <w:rPr>
          <w:rFonts w:asciiTheme="minorHAnsi" w:hAnsiTheme="minorHAnsi" w:cstheme="minorHAnsi"/>
        </w:rPr>
      </w:pPr>
      <w:r w:rsidRPr="00A80D3F">
        <w:rPr>
          <w:rFonts w:asciiTheme="minorHAnsi" w:hAnsiTheme="minorHAnsi" w:cstheme="minorHAnsi"/>
        </w:rPr>
        <w:t>Klíčovou funkcionalitou Systému</w:t>
      </w:r>
      <w:r w:rsidR="00374D06">
        <w:rPr>
          <w:rFonts w:asciiTheme="minorHAnsi" w:hAnsiTheme="minorHAnsi" w:cstheme="minorHAnsi"/>
        </w:rPr>
        <w:t xml:space="preserve"> IT </w:t>
      </w:r>
      <w:r w:rsidR="008F09E8">
        <w:rPr>
          <w:rFonts w:asciiTheme="minorHAnsi" w:hAnsiTheme="minorHAnsi" w:cstheme="minorHAnsi"/>
        </w:rPr>
        <w:t>Infrastruktury</w:t>
      </w:r>
      <w:r w:rsidRPr="00A80D3F">
        <w:rPr>
          <w:rFonts w:asciiTheme="minorHAnsi" w:hAnsiTheme="minorHAnsi" w:cstheme="minorHAnsi"/>
        </w:rPr>
        <w:t xml:space="preserve"> se rozumí následující vlastnosti/procesy:</w:t>
      </w:r>
    </w:p>
    <w:p w14:paraId="442AA699" w14:textId="429E6BAE" w:rsidR="00963B4D" w:rsidRPr="00A80D3F" w:rsidRDefault="00963B4D" w:rsidP="00963B4D">
      <w:pPr>
        <w:pStyle w:val="Odstavecseseznamem"/>
        <w:numPr>
          <w:ilvl w:val="0"/>
          <w:numId w:val="67"/>
        </w:numPr>
        <w:rPr>
          <w:rFonts w:cstheme="minorHAnsi"/>
        </w:rPr>
      </w:pPr>
      <w:r w:rsidRPr="00A80D3F">
        <w:rPr>
          <w:rFonts w:cstheme="minorHAnsi"/>
        </w:rPr>
        <w:t>náběr tísňové výzvy</w:t>
      </w:r>
    </w:p>
    <w:p w14:paraId="47188505" w14:textId="5B92DF3E" w:rsidR="00963B4D" w:rsidRPr="00A80D3F" w:rsidRDefault="00963B4D" w:rsidP="00963B4D">
      <w:pPr>
        <w:pStyle w:val="Odstavecseseznamem"/>
        <w:numPr>
          <w:ilvl w:val="0"/>
          <w:numId w:val="67"/>
        </w:numPr>
        <w:rPr>
          <w:rFonts w:cstheme="minorHAnsi"/>
        </w:rPr>
      </w:pPr>
      <w:r w:rsidRPr="00A80D3F">
        <w:rPr>
          <w:rFonts w:cstheme="minorHAnsi"/>
        </w:rPr>
        <w:t>vyslání vozidla do výjezdu</w:t>
      </w:r>
    </w:p>
    <w:p w14:paraId="3ECD1696" w14:textId="6D18136A" w:rsidR="00963B4D" w:rsidRPr="00A80D3F" w:rsidRDefault="00170F68" w:rsidP="004A696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Součástí služby </w:t>
      </w:r>
      <w:r w:rsidRPr="00170F68">
        <w:rPr>
          <w:rFonts w:asciiTheme="minorHAnsi" w:hAnsiTheme="minorHAnsi" w:cstheme="minorHAnsi"/>
        </w:rPr>
        <w:t>zabezpečení provozu</w:t>
      </w:r>
      <w:r>
        <w:rPr>
          <w:rFonts w:asciiTheme="minorHAnsi" w:hAnsiTheme="minorHAnsi" w:cstheme="minorHAnsi"/>
        </w:rPr>
        <w:t xml:space="preserve"> není </w:t>
      </w:r>
      <w:r w:rsidR="006B3EA3">
        <w:rPr>
          <w:rFonts w:asciiTheme="minorHAnsi" w:hAnsiTheme="minorHAnsi" w:cstheme="minorHAnsi"/>
        </w:rPr>
        <w:t>záruční ani pozáruční servis využívaných technických prostředků (hardware). Při identifikaci problému s technickými prostředky je požadována součinnost při specifikaci zjištěné závady a při výměně takového technického prostředku.</w:t>
      </w:r>
    </w:p>
    <w:p w14:paraId="1F6132E5" w14:textId="020D72C6" w:rsidR="001A675E" w:rsidRPr="00A80D3F" w:rsidRDefault="00FB648D" w:rsidP="001A675E">
      <w:pPr>
        <w:pStyle w:val="Nadpis1"/>
        <w:rPr>
          <w:rFonts w:asciiTheme="minorHAnsi" w:hAnsiTheme="minorHAnsi" w:cstheme="minorHAnsi"/>
        </w:rPr>
      </w:pPr>
      <w:bookmarkStart w:id="8" w:name="_Toc535175388"/>
      <w:r w:rsidRPr="00A80D3F">
        <w:rPr>
          <w:rFonts w:asciiTheme="minorHAnsi" w:hAnsiTheme="minorHAnsi" w:cstheme="minorHAnsi"/>
        </w:rPr>
        <w:t>Popis systému</w:t>
      </w:r>
      <w:bookmarkEnd w:id="2"/>
      <w:bookmarkEnd w:id="3"/>
      <w:bookmarkEnd w:id="8"/>
    </w:p>
    <w:p w14:paraId="26F62272" w14:textId="4B3CC6B4" w:rsidR="00FB648D" w:rsidRPr="00A80D3F" w:rsidRDefault="007C1C25" w:rsidP="00FB648D">
      <w:pPr>
        <w:keepNext/>
        <w:rPr>
          <w:rFonts w:asciiTheme="minorHAnsi" w:hAnsiTheme="minorHAnsi" w:cstheme="minorHAnsi"/>
        </w:rPr>
      </w:pPr>
      <w:r w:rsidRPr="00A80D3F">
        <w:rPr>
          <w:rFonts w:asciiTheme="minorHAnsi" w:hAnsiTheme="minorHAnsi" w:cstheme="minorHAnsi"/>
        </w:rPr>
        <w:t xml:space="preserve">V této kapitole je </w:t>
      </w:r>
      <w:bookmarkStart w:id="9" w:name="_Toc510780632"/>
      <w:bookmarkStart w:id="10" w:name="_Ref508454877"/>
      <w:bookmarkStart w:id="11" w:name="_Ref508454875"/>
      <w:r w:rsidRPr="00A80D3F">
        <w:rPr>
          <w:rFonts w:asciiTheme="minorHAnsi" w:hAnsiTheme="minorHAnsi" w:cstheme="minorHAnsi"/>
        </w:rPr>
        <w:t xml:space="preserve">detailní popis subsystémů, infrastruktury a technologií uvedených v kap. </w:t>
      </w:r>
      <w:r w:rsidR="00963B4D" w:rsidRPr="00A80D3F">
        <w:rPr>
          <w:rFonts w:asciiTheme="minorHAnsi" w:hAnsiTheme="minorHAnsi" w:cstheme="minorHAnsi"/>
        </w:rPr>
        <w:t>2</w:t>
      </w:r>
      <w:r w:rsidRPr="00A80D3F">
        <w:rPr>
          <w:rFonts w:asciiTheme="minorHAnsi" w:hAnsiTheme="minorHAnsi" w:cstheme="minorHAnsi"/>
        </w:rPr>
        <w:t xml:space="preserve"> </w:t>
      </w:r>
      <w:r w:rsidR="00963B4D" w:rsidRPr="00A80D3F">
        <w:t>„</w:t>
      </w:r>
      <w:proofErr w:type="gramStart"/>
      <w:r w:rsidR="00963B4D" w:rsidRPr="00A80D3F">
        <w:rPr>
          <w:rFonts w:asciiTheme="minorHAnsi" w:hAnsiTheme="minorHAnsi" w:cstheme="minorHAnsi"/>
        </w:rPr>
        <w:t>Vymezení  technologií</w:t>
      </w:r>
      <w:proofErr w:type="gramEnd"/>
      <w:r w:rsidR="00963B4D" w:rsidRPr="00A80D3F">
        <w:rPr>
          <w:rFonts w:asciiTheme="minorHAnsi" w:hAnsiTheme="minorHAnsi" w:cstheme="minorHAnsi"/>
        </w:rPr>
        <w:t xml:space="preserve"> pro zabezpečení provozu“</w:t>
      </w:r>
      <w:r w:rsidRPr="00A80D3F">
        <w:rPr>
          <w:rFonts w:asciiTheme="minorHAnsi" w:hAnsiTheme="minorHAnsi" w:cstheme="minorHAnsi"/>
        </w:rPr>
        <w:t xml:space="preserve">, které jsou předmětem </w:t>
      </w:r>
      <w:r w:rsidR="00C03DF8" w:rsidRPr="00A80D3F">
        <w:rPr>
          <w:rFonts w:asciiTheme="minorHAnsi" w:hAnsiTheme="minorHAnsi" w:cstheme="minorHAnsi"/>
        </w:rPr>
        <w:t>zabezpečení</w:t>
      </w:r>
      <w:r w:rsidRPr="00A80D3F">
        <w:rPr>
          <w:rFonts w:asciiTheme="minorHAnsi" w:hAnsiTheme="minorHAnsi" w:cstheme="minorHAnsi"/>
        </w:rPr>
        <w:t xml:space="preserve"> provozu</w:t>
      </w:r>
      <w:r w:rsidR="00963B4D" w:rsidRPr="00A80D3F">
        <w:rPr>
          <w:rFonts w:asciiTheme="minorHAnsi" w:hAnsiTheme="minorHAnsi" w:cstheme="minorHAnsi"/>
        </w:rPr>
        <w:t xml:space="preserve"> a technické okolí Systému.</w:t>
      </w:r>
    </w:p>
    <w:p w14:paraId="4B9435FF" w14:textId="5DCDE36D" w:rsidR="00FB648D" w:rsidRPr="00A80D3F" w:rsidRDefault="00374D06" w:rsidP="008711D0">
      <w:pPr>
        <w:pStyle w:val="Nadpis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IT </w:t>
      </w:r>
      <w:r w:rsidR="008F09E8">
        <w:rPr>
          <w:rFonts w:asciiTheme="minorHAnsi" w:hAnsiTheme="minorHAnsi" w:cstheme="minorHAnsi"/>
        </w:rPr>
        <w:t>Infrastruktura</w:t>
      </w:r>
    </w:p>
    <w:p w14:paraId="0FE85586" w14:textId="77CC2F47" w:rsidR="00FB648D" w:rsidRDefault="00FB648D" w:rsidP="00FB648D">
      <w:pPr>
        <w:keepNext/>
        <w:rPr>
          <w:rFonts w:asciiTheme="minorHAnsi" w:hAnsiTheme="minorHAnsi" w:cstheme="minorHAnsi"/>
        </w:rPr>
      </w:pPr>
      <w:r w:rsidRPr="00A80D3F">
        <w:rPr>
          <w:rFonts w:asciiTheme="minorHAnsi" w:hAnsiTheme="minorHAnsi" w:cstheme="minorHAnsi"/>
        </w:rPr>
        <w:t>V této kapitole je uveden stávající stav</w:t>
      </w:r>
    </w:p>
    <w:p w14:paraId="00D76299" w14:textId="77777777" w:rsidR="00170F68" w:rsidRPr="00A80D3F" w:rsidRDefault="00170F68" w:rsidP="00170F68">
      <w:pPr>
        <w:pStyle w:val="Nadpis3"/>
      </w:pPr>
      <w:r w:rsidRPr="00A80D3F">
        <w:t>Datové centrum, HW infrastruktura, systémový SW</w:t>
      </w:r>
    </w:p>
    <w:p w14:paraId="61EE4360" w14:textId="152BB929" w:rsidR="00170F68" w:rsidRPr="00A80D3F" w:rsidRDefault="00170F68" w:rsidP="00170F68">
      <w:pPr>
        <w:keepNext/>
        <w:rPr>
          <w:rFonts w:asciiTheme="minorHAnsi" w:hAnsiTheme="minorHAnsi" w:cstheme="minorHAnsi"/>
        </w:rPr>
      </w:pPr>
      <w:r w:rsidRPr="00A80D3F">
        <w:rPr>
          <w:rFonts w:asciiTheme="minorHAnsi" w:hAnsiTheme="minorHAnsi" w:cstheme="minorHAnsi"/>
        </w:rPr>
        <w:t>V následující tabulce je uveden popis datového centra, HW infrastruktury a systémového SW</w:t>
      </w:r>
      <w:r>
        <w:rPr>
          <w:rFonts w:asciiTheme="minorHAnsi" w:hAnsiTheme="minorHAnsi" w:cstheme="minorHAnsi"/>
        </w:rPr>
        <w:t xml:space="preserve"> pro který je poskytována služba zabezpečení provozu</w:t>
      </w:r>
      <w:r w:rsidRPr="00A80D3F">
        <w:rPr>
          <w:rFonts w:asciiTheme="minorHAnsi" w:hAnsiTheme="minorHAnsi" w:cstheme="minorHAnsi"/>
        </w:rPr>
        <w:t>:</w:t>
      </w:r>
    </w:p>
    <w:tbl>
      <w:tblPr>
        <w:tblStyle w:val="Svtltabulkasmkou1zvraznn12"/>
        <w:tblW w:w="0" w:type="auto"/>
        <w:tblLook w:val="04A0" w:firstRow="1" w:lastRow="0" w:firstColumn="1" w:lastColumn="0" w:noHBand="0" w:noVBand="1"/>
      </w:tblPr>
      <w:tblGrid>
        <w:gridCol w:w="1471"/>
        <w:gridCol w:w="7589"/>
      </w:tblGrid>
      <w:tr w:rsidR="00170F68" w:rsidRPr="00A80D3F" w14:paraId="2F23AD9D" w14:textId="77777777" w:rsidTr="00DE09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C9B91C5" w14:textId="77777777" w:rsidR="00170F68" w:rsidRPr="00A80D3F" w:rsidRDefault="00170F68" w:rsidP="00DE09AF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Parametr</w:t>
            </w:r>
          </w:p>
        </w:tc>
        <w:tc>
          <w:tcPr>
            <w:tcW w:w="7589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4733F3FB" w14:textId="77777777" w:rsidR="00170F68" w:rsidRPr="00A80D3F" w:rsidRDefault="00170F68" w:rsidP="00DE09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 w:rsidRPr="00A80D3F">
              <w:rPr>
                <w:rFonts w:asciiTheme="minorHAnsi" w:hAnsiTheme="minorHAnsi" w:cstheme="minorHAnsi"/>
              </w:rPr>
              <w:t>Údaj(e), parametry a informace</w:t>
            </w:r>
          </w:p>
        </w:tc>
      </w:tr>
      <w:tr w:rsidR="00170F68" w:rsidRPr="00A80D3F" w14:paraId="2E7D8037" w14:textId="77777777" w:rsidTr="00DE09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7131502" w14:textId="77777777" w:rsidR="00170F68" w:rsidRPr="00A80D3F" w:rsidRDefault="00170F68" w:rsidP="00DE09AF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Servery</w:t>
            </w:r>
          </w:p>
        </w:tc>
        <w:tc>
          <w:tcPr>
            <w:tcW w:w="7589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219AFE4" w14:textId="68BE56FA" w:rsidR="00170F68" w:rsidRPr="00A80D3F" w:rsidRDefault="00170F68" w:rsidP="00DE09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 xml:space="preserve">Jako virtualizační servery jsou </w:t>
            </w:r>
            <w:r w:rsidR="00374D06">
              <w:rPr>
                <w:rFonts w:asciiTheme="minorHAnsi" w:hAnsiTheme="minorHAnsi" w:cstheme="minorHAnsi"/>
              </w:rPr>
              <w:t xml:space="preserve">na ZOS </w:t>
            </w:r>
            <w:r w:rsidRPr="00A80D3F">
              <w:rPr>
                <w:rFonts w:asciiTheme="minorHAnsi" w:hAnsiTheme="minorHAnsi" w:cstheme="minorHAnsi"/>
              </w:rPr>
              <w:t xml:space="preserve">využívány tři servery DELL </w:t>
            </w:r>
            <w:proofErr w:type="spellStart"/>
            <w:r w:rsidRPr="00A80D3F">
              <w:rPr>
                <w:rFonts w:asciiTheme="minorHAnsi" w:hAnsiTheme="minorHAnsi" w:cstheme="minorHAnsi"/>
              </w:rPr>
              <w:t>PowerEdge</w:t>
            </w:r>
            <w:proofErr w:type="spellEnd"/>
            <w:r w:rsidRPr="00A80D3F">
              <w:rPr>
                <w:rFonts w:asciiTheme="minorHAnsi" w:hAnsiTheme="minorHAnsi" w:cstheme="minorHAnsi"/>
              </w:rPr>
              <w:t xml:space="preserve"> a jsou doplněny jedním management serverem DELL </w:t>
            </w:r>
            <w:proofErr w:type="spellStart"/>
            <w:r w:rsidRPr="00A80D3F">
              <w:rPr>
                <w:rFonts w:asciiTheme="minorHAnsi" w:hAnsiTheme="minorHAnsi" w:cstheme="minorHAnsi"/>
              </w:rPr>
              <w:t>PowerEdge</w:t>
            </w:r>
            <w:proofErr w:type="spellEnd"/>
            <w:r w:rsidRPr="00A80D3F">
              <w:rPr>
                <w:rFonts w:asciiTheme="minorHAnsi" w:hAnsiTheme="minorHAnsi" w:cstheme="minorHAnsi"/>
              </w:rPr>
              <w:t xml:space="preserve">. Servery jsou osazeny síťovým rozhraním jak na technologii Gigabit ethernet, tak také </w:t>
            </w:r>
            <w:proofErr w:type="spellStart"/>
            <w:r w:rsidRPr="00A80D3F">
              <w:rPr>
                <w:rFonts w:asciiTheme="minorHAnsi" w:hAnsiTheme="minorHAnsi" w:cstheme="minorHAnsi"/>
              </w:rPr>
              <w:t>TenGigabitethernet</w:t>
            </w:r>
            <w:proofErr w:type="spellEnd"/>
            <w:r w:rsidRPr="00A80D3F">
              <w:rPr>
                <w:rFonts w:asciiTheme="minorHAnsi" w:hAnsiTheme="minorHAnsi" w:cstheme="minorHAnsi"/>
              </w:rPr>
              <w:t>.</w:t>
            </w:r>
          </w:p>
        </w:tc>
      </w:tr>
      <w:tr w:rsidR="00170F68" w:rsidRPr="00A80D3F" w14:paraId="5E3432C5" w14:textId="77777777" w:rsidTr="00DE09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1FAC9547" w14:textId="77777777" w:rsidR="00170F68" w:rsidRPr="00A80D3F" w:rsidRDefault="00170F68" w:rsidP="00DE09AF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Disková úložiště</w:t>
            </w:r>
          </w:p>
        </w:tc>
        <w:tc>
          <w:tcPr>
            <w:tcW w:w="7589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3AE7805D" w14:textId="77777777" w:rsidR="00170F68" w:rsidRPr="00A80D3F" w:rsidRDefault="00170F68" w:rsidP="00DE09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 xml:space="preserve">Úložiště je realizováno diskovým polem s technologií 10Gbps </w:t>
            </w:r>
            <w:proofErr w:type="spellStart"/>
            <w:r w:rsidRPr="00A80D3F">
              <w:rPr>
                <w:rFonts w:asciiTheme="minorHAnsi" w:hAnsiTheme="minorHAnsi" w:cstheme="minorHAnsi"/>
              </w:rPr>
              <w:t>iSCSI</w:t>
            </w:r>
            <w:proofErr w:type="spellEnd"/>
            <w:r w:rsidRPr="00A80D3F">
              <w:rPr>
                <w:rFonts w:asciiTheme="minorHAnsi" w:hAnsiTheme="minorHAnsi" w:cstheme="minorHAnsi"/>
              </w:rPr>
              <w:t xml:space="preserve"> a doplněno úložištěm pro odkládání záloh, který je také osazený 10Gbit rozhraním. Pro komunikaci diskových polí jsou vyhrazeny 10Gbps switche, které tak tvoří infrastrukturu pro </w:t>
            </w:r>
            <w:proofErr w:type="spellStart"/>
            <w:r w:rsidRPr="00A80D3F">
              <w:rPr>
                <w:rFonts w:asciiTheme="minorHAnsi" w:hAnsiTheme="minorHAnsi" w:cstheme="minorHAnsi"/>
              </w:rPr>
              <w:t>iSCSI</w:t>
            </w:r>
            <w:proofErr w:type="spellEnd"/>
            <w:r w:rsidRPr="00A80D3F">
              <w:rPr>
                <w:rFonts w:asciiTheme="minorHAnsi" w:hAnsiTheme="minorHAnsi" w:cstheme="minorHAnsi"/>
              </w:rPr>
              <w:t>.</w:t>
            </w:r>
          </w:p>
        </w:tc>
      </w:tr>
      <w:tr w:rsidR="00170F68" w:rsidRPr="00A80D3F" w14:paraId="47AC1DE2" w14:textId="77777777" w:rsidTr="00DE09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138C983F" w14:textId="77777777" w:rsidR="00170F68" w:rsidRPr="00A80D3F" w:rsidRDefault="00170F68" w:rsidP="00DE09AF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Zálohování</w:t>
            </w:r>
          </w:p>
        </w:tc>
        <w:tc>
          <w:tcPr>
            <w:tcW w:w="7589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13B952D9" w14:textId="77777777" w:rsidR="00170F68" w:rsidRPr="00A80D3F" w:rsidRDefault="00170F68" w:rsidP="00DE09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 xml:space="preserve">Zálohování virtualizovaného prostředí je realizováno v rámci nastavených zálohovacích scénářů pomocí SW </w:t>
            </w:r>
            <w:proofErr w:type="spellStart"/>
            <w:r w:rsidRPr="00A80D3F">
              <w:rPr>
                <w:rFonts w:asciiTheme="minorHAnsi" w:hAnsiTheme="minorHAnsi" w:cstheme="minorHAnsi"/>
              </w:rPr>
              <w:t>Veeam</w:t>
            </w:r>
            <w:proofErr w:type="spellEnd"/>
            <w:r w:rsidRPr="00A80D3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80D3F">
              <w:rPr>
                <w:rFonts w:asciiTheme="minorHAnsi" w:hAnsiTheme="minorHAnsi" w:cstheme="minorHAnsi"/>
              </w:rPr>
              <w:t>Backup</w:t>
            </w:r>
            <w:proofErr w:type="spellEnd"/>
            <w:r w:rsidRPr="00A80D3F">
              <w:rPr>
                <w:rFonts w:asciiTheme="minorHAnsi" w:hAnsiTheme="minorHAnsi" w:cstheme="minorHAnsi"/>
              </w:rPr>
              <w:t xml:space="preserve"> pro </w:t>
            </w:r>
            <w:proofErr w:type="spellStart"/>
            <w:r w:rsidRPr="00A80D3F">
              <w:rPr>
                <w:rFonts w:asciiTheme="minorHAnsi" w:hAnsiTheme="minorHAnsi" w:cstheme="minorHAnsi"/>
              </w:rPr>
              <w:t>VMware</w:t>
            </w:r>
            <w:proofErr w:type="spellEnd"/>
            <w:r w:rsidRPr="00A80D3F">
              <w:rPr>
                <w:rFonts w:asciiTheme="minorHAnsi" w:hAnsiTheme="minorHAnsi" w:cstheme="minorHAnsi"/>
              </w:rPr>
              <w:t>.</w:t>
            </w:r>
          </w:p>
        </w:tc>
      </w:tr>
      <w:tr w:rsidR="00170F68" w:rsidRPr="00A80D3F" w14:paraId="3CFE49C9" w14:textId="77777777" w:rsidTr="00DE09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772749C2" w14:textId="77777777" w:rsidR="00170F68" w:rsidRPr="00A80D3F" w:rsidRDefault="00170F68" w:rsidP="00DE09AF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Operační systémy</w:t>
            </w:r>
          </w:p>
        </w:tc>
        <w:tc>
          <w:tcPr>
            <w:tcW w:w="7589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394591FC" w14:textId="77777777" w:rsidR="00170F68" w:rsidRPr="00A80D3F" w:rsidRDefault="00170F68" w:rsidP="00DE09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V rámci dodávky virtualizačních serverů byly dodány licence Windows Server.</w:t>
            </w:r>
          </w:p>
        </w:tc>
      </w:tr>
      <w:tr w:rsidR="00170F68" w:rsidRPr="00A80D3F" w14:paraId="0A7885EB" w14:textId="77777777" w:rsidTr="00DE09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2618AAD" w14:textId="77777777" w:rsidR="00170F68" w:rsidRPr="00A80D3F" w:rsidRDefault="00170F68" w:rsidP="00DE09AF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Virtualizační SW</w:t>
            </w:r>
          </w:p>
        </w:tc>
        <w:tc>
          <w:tcPr>
            <w:tcW w:w="7589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7311BC7A" w14:textId="77777777" w:rsidR="00170F68" w:rsidRPr="00A80D3F" w:rsidRDefault="00170F68" w:rsidP="00DE09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 xml:space="preserve">Pro virtualizační servery je využito licence </w:t>
            </w:r>
            <w:proofErr w:type="spellStart"/>
            <w:r w:rsidRPr="00A80D3F">
              <w:rPr>
                <w:rFonts w:asciiTheme="minorHAnsi" w:hAnsiTheme="minorHAnsi" w:cstheme="minorHAnsi"/>
              </w:rPr>
              <w:t>VMware</w:t>
            </w:r>
            <w:proofErr w:type="spellEnd"/>
            <w:r w:rsidRPr="00A80D3F">
              <w:rPr>
                <w:rFonts w:asciiTheme="minorHAnsi" w:hAnsiTheme="minorHAnsi" w:cstheme="minorHAnsi"/>
              </w:rPr>
              <w:t xml:space="preserve">. </w:t>
            </w:r>
          </w:p>
        </w:tc>
      </w:tr>
      <w:tr w:rsidR="00170F68" w:rsidRPr="00A80D3F" w14:paraId="1A992101" w14:textId="77777777" w:rsidTr="00DE09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4CB63AA6" w14:textId="77777777" w:rsidR="00170F68" w:rsidRPr="00A80D3F" w:rsidRDefault="00170F68" w:rsidP="00DE09AF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DB</w:t>
            </w:r>
          </w:p>
        </w:tc>
        <w:tc>
          <w:tcPr>
            <w:tcW w:w="7589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5F4C794" w14:textId="77777777" w:rsidR="00170F68" w:rsidRPr="00A80D3F" w:rsidRDefault="00170F68" w:rsidP="00DE09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V rámci projektu jsou využity databázové licence, a to jak ORACLE, tak Microsoft SQL server.</w:t>
            </w:r>
          </w:p>
        </w:tc>
      </w:tr>
      <w:tr w:rsidR="00170F68" w:rsidRPr="00A80D3F" w14:paraId="761E8A78" w14:textId="77777777" w:rsidTr="00DE09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7F93EB97" w14:textId="77777777" w:rsidR="00170F68" w:rsidRPr="00A80D3F" w:rsidRDefault="00170F68" w:rsidP="00DE09AF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Dohled</w:t>
            </w:r>
          </w:p>
        </w:tc>
        <w:tc>
          <w:tcPr>
            <w:tcW w:w="7589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68C203F4" w14:textId="77777777" w:rsidR="00170F68" w:rsidRPr="00A80D3F" w:rsidRDefault="00170F68" w:rsidP="00DE09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 xml:space="preserve">V rámci infrastruktury ZZS je využíván produkt </w:t>
            </w:r>
            <w:proofErr w:type="spellStart"/>
            <w:r w:rsidRPr="00A80D3F">
              <w:rPr>
                <w:rFonts w:asciiTheme="minorHAnsi" w:hAnsiTheme="minorHAnsi" w:cstheme="minorHAnsi"/>
              </w:rPr>
              <w:t>WhatsUp</w:t>
            </w:r>
            <w:proofErr w:type="spellEnd"/>
            <w:r w:rsidRPr="00A80D3F">
              <w:rPr>
                <w:rFonts w:asciiTheme="minorHAnsi" w:hAnsiTheme="minorHAnsi" w:cstheme="minorHAnsi"/>
              </w:rPr>
              <w:t xml:space="preserve"> Gold firmy </w:t>
            </w:r>
            <w:proofErr w:type="spellStart"/>
            <w:r w:rsidRPr="00A80D3F">
              <w:rPr>
                <w:rFonts w:asciiTheme="minorHAnsi" w:hAnsiTheme="minorHAnsi" w:cstheme="minorHAnsi"/>
              </w:rPr>
              <w:t>IPSwitch</w:t>
            </w:r>
            <w:proofErr w:type="spellEnd"/>
            <w:r w:rsidRPr="00A80D3F">
              <w:rPr>
                <w:rFonts w:asciiTheme="minorHAnsi" w:hAnsiTheme="minorHAnsi" w:cstheme="minorHAnsi"/>
              </w:rPr>
              <w:t xml:space="preserve"> pro dohled a monitoring infrastruktury.</w:t>
            </w:r>
          </w:p>
        </w:tc>
      </w:tr>
    </w:tbl>
    <w:p w14:paraId="0CB30DD7" w14:textId="77777777" w:rsidR="00170F68" w:rsidRPr="00A80D3F" w:rsidRDefault="00170F68" w:rsidP="00170F68">
      <w:pPr>
        <w:pStyle w:val="Titulek"/>
        <w:rPr>
          <w:rFonts w:asciiTheme="minorHAnsi" w:hAnsiTheme="minorHAnsi" w:cstheme="minorHAnsi"/>
          <w:sz w:val="20"/>
          <w:szCs w:val="20"/>
        </w:rPr>
      </w:pPr>
      <w:r w:rsidRPr="00A80D3F">
        <w:rPr>
          <w:rFonts w:asciiTheme="minorHAnsi" w:hAnsiTheme="minorHAnsi" w:cstheme="minorHAnsi"/>
        </w:rPr>
        <w:t xml:space="preserve">Tabulka </w:t>
      </w:r>
      <w:r w:rsidRPr="00A80D3F">
        <w:rPr>
          <w:rFonts w:asciiTheme="minorHAnsi" w:hAnsiTheme="minorHAnsi" w:cstheme="minorHAnsi"/>
          <w:noProof/>
        </w:rPr>
        <w:fldChar w:fldCharType="begin"/>
      </w:r>
      <w:r w:rsidRPr="00A80D3F">
        <w:rPr>
          <w:rFonts w:asciiTheme="minorHAnsi" w:hAnsiTheme="minorHAnsi" w:cstheme="minorHAnsi"/>
          <w:noProof/>
        </w:rPr>
        <w:instrText xml:space="preserve"> SEQ Tabulka \* ARABIC </w:instrText>
      </w:r>
      <w:r w:rsidRPr="00A80D3F">
        <w:rPr>
          <w:rFonts w:asciiTheme="minorHAnsi" w:hAnsiTheme="minorHAnsi" w:cstheme="minorHAnsi"/>
          <w:noProof/>
        </w:rPr>
        <w:fldChar w:fldCharType="separate"/>
      </w:r>
      <w:r w:rsidRPr="00A80D3F">
        <w:rPr>
          <w:rFonts w:asciiTheme="minorHAnsi" w:hAnsiTheme="minorHAnsi" w:cstheme="minorHAnsi"/>
          <w:noProof/>
        </w:rPr>
        <w:t>4</w:t>
      </w:r>
      <w:r w:rsidRPr="00A80D3F">
        <w:rPr>
          <w:rFonts w:asciiTheme="minorHAnsi" w:hAnsiTheme="minorHAnsi" w:cstheme="minorHAnsi"/>
          <w:noProof/>
        </w:rPr>
        <w:fldChar w:fldCharType="end"/>
      </w:r>
      <w:r w:rsidRPr="00A80D3F">
        <w:rPr>
          <w:rFonts w:asciiTheme="minorHAnsi" w:hAnsiTheme="minorHAnsi" w:cstheme="minorHAnsi"/>
        </w:rPr>
        <w:t>: Datové centrum, HW infrastruktura, systémový SW</w:t>
      </w:r>
    </w:p>
    <w:p w14:paraId="4C26A87A" w14:textId="77777777" w:rsidR="00170F68" w:rsidRPr="00A80D3F" w:rsidRDefault="00170F68" w:rsidP="00170F68">
      <w:pPr>
        <w:pStyle w:val="Nadpis3"/>
      </w:pPr>
      <w:r w:rsidRPr="00A80D3F">
        <w:t>Síťová infrastruktura</w:t>
      </w:r>
    </w:p>
    <w:p w14:paraId="021A3314" w14:textId="2E9459B8" w:rsidR="00170F68" w:rsidRPr="00A80D3F" w:rsidRDefault="00170F68" w:rsidP="00170F68">
      <w:pPr>
        <w:keepNext/>
        <w:rPr>
          <w:rFonts w:asciiTheme="minorHAnsi" w:hAnsiTheme="minorHAnsi" w:cstheme="minorHAnsi"/>
        </w:rPr>
      </w:pPr>
      <w:r w:rsidRPr="00A80D3F">
        <w:rPr>
          <w:rFonts w:asciiTheme="minorHAnsi" w:hAnsiTheme="minorHAnsi" w:cstheme="minorHAnsi"/>
        </w:rPr>
        <w:t xml:space="preserve">V následující tabulce je uveden popis síťové </w:t>
      </w:r>
      <w:proofErr w:type="gramStart"/>
      <w:r w:rsidRPr="00A80D3F">
        <w:rPr>
          <w:rFonts w:asciiTheme="minorHAnsi" w:hAnsiTheme="minorHAnsi" w:cstheme="minorHAnsi"/>
        </w:rPr>
        <w:t>infrastruktury</w:t>
      </w:r>
      <w:proofErr w:type="gramEnd"/>
      <w:r w:rsidR="00374D06">
        <w:rPr>
          <w:rFonts w:asciiTheme="minorHAnsi" w:hAnsiTheme="minorHAnsi" w:cstheme="minorHAnsi"/>
        </w:rPr>
        <w:t xml:space="preserve"> </w:t>
      </w:r>
      <w:r w:rsidR="00374D06">
        <w:rPr>
          <w:rFonts w:asciiTheme="minorHAnsi" w:hAnsiTheme="minorHAnsi" w:cstheme="minorHAnsi"/>
        </w:rPr>
        <w:t>pro který je poskytována služba zabezpečení provozu</w:t>
      </w:r>
      <w:r w:rsidRPr="00A80D3F">
        <w:rPr>
          <w:rFonts w:asciiTheme="minorHAnsi" w:hAnsiTheme="minorHAnsi" w:cstheme="minorHAnsi"/>
        </w:rPr>
        <w:t>:</w:t>
      </w:r>
    </w:p>
    <w:tbl>
      <w:tblPr>
        <w:tblStyle w:val="Svtltabulkasmkou1zvraznn12"/>
        <w:tblW w:w="0" w:type="auto"/>
        <w:tblLook w:val="04A0" w:firstRow="1" w:lastRow="0" w:firstColumn="1" w:lastColumn="0" w:noHBand="0" w:noVBand="1"/>
      </w:tblPr>
      <w:tblGrid>
        <w:gridCol w:w="1773"/>
        <w:gridCol w:w="7287"/>
      </w:tblGrid>
      <w:tr w:rsidR="00170F68" w:rsidRPr="00A80D3F" w14:paraId="05E47589" w14:textId="77777777" w:rsidTr="00DE09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4226492D" w14:textId="77777777" w:rsidR="00170F68" w:rsidRPr="00A80D3F" w:rsidRDefault="00170F68" w:rsidP="00DE09AF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Parametr</w:t>
            </w:r>
          </w:p>
        </w:tc>
        <w:tc>
          <w:tcPr>
            <w:tcW w:w="728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51D2250E" w14:textId="77777777" w:rsidR="00170F68" w:rsidRPr="00A80D3F" w:rsidRDefault="00170F68" w:rsidP="00DE09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 w:rsidRPr="00A80D3F">
              <w:rPr>
                <w:rFonts w:asciiTheme="minorHAnsi" w:hAnsiTheme="minorHAnsi" w:cstheme="minorHAnsi"/>
              </w:rPr>
              <w:t>Údaj(e), parametry a informace</w:t>
            </w:r>
          </w:p>
        </w:tc>
      </w:tr>
      <w:tr w:rsidR="00170F68" w:rsidRPr="00A80D3F" w14:paraId="7D632F42" w14:textId="77777777" w:rsidTr="00DE09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2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287DCE61" w14:textId="77777777" w:rsidR="00170F68" w:rsidRPr="00A80D3F" w:rsidRDefault="00170F68" w:rsidP="00DE09AF">
            <w:pPr>
              <w:keepNext/>
              <w:rPr>
                <w:rFonts w:asciiTheme="minorHAnsi" w:hAnsiTheme="minorHAnsi" w:cstheme="minorHAnsi"/>
                <w:b w:val="0"/>
                <w:bCs w:val="0"/>
              </w:rPr>
            </w:pPr>
            <w:r w:rsidRPr="00A80D3F">
              <w:rPr>
                <w:rFonts w:asciiTheme="minorHAnsi" w:hAnsiTheme="minorHAnsi" w:cstheme="minorHAnsi"/>
              </w:rPr>
              <w:t>Primární datové centrum ZZS</w:t>
            </w:r>
          </w:p>
        </w:tc>
      </w:tr>
      <w:tr w:rsidR="00170F68" w:rsidRPr="00A80D3F" w14:paraId="6CBD9117" w14:textId="77777777" w:rsidTr="00DE09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4AD2EECA" w14:textId="5FA370BD" w:rsidR="00170F68" w:rsidRPr="00A80D3F" w:rsidRDefault="00170F68" w:rsidP="00DE09AF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LAN</w:t>
            </w:r>
            <w:r>
              <w:rPr>
                <w:rFonts w:asciiTheme="minorHAnsi" w:hAnsiTheme="minorHAnsi" w:cstheme="minorHAnsi"/>
              </w:rPr>
              <w:t xml:space="preserve"> Prvky</w:t>
            </w:r>
          </w:p>
        </w:tc>
        <w:tc>
          <w:tcPr>
            <w:tcW w:w="728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191F9C58" w14:textId="4DE067DE" w:rsidR="00170F68" w:rsidRPr="00A80D3F" w:rsidRDefault="00170F68" w:rsidP="00DE09AF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1"/>
                <w:szCs w:val="21"/>
              </w:rPr>
            </w:pPr>
            <w:r w:rsidRPr="00A80D3F">
              <w:rPr>
                <w:rFonts w:asciiTheme="minorHAnsi" w:hAnsiTheme="minorHAnsi" w:cstheme="minorHAnsi"/>
                <w:sz w:val="21"/>
                <w:szCs w:val="21"/>
              </w:rPr>
              <w:t xml:space="preserve">V rámci centrální lokality jsou realizovány LAN prvky, a to na bázi </w:t>
            </w:r>
            <w:proofErr w:type="spellStart"/>
            <w:r w:rsidRPr="00A80D3F">
              <w:rPr>
                <w:rFonts w:asciiTheme="minorHAnsi" w:hAnsiTheme="minorHAnsi" w:cstheme="minorHAnsi"/>
                <w:sz w:val="21"/>
                <w:szCs w:val="21"/>
              </w:rPr>
              <w:t>switchů</w:t>
            </w:r>
            <w:proofErr w:type="spellEnd"/>
            <w:r w:rsidRPr="00A80D3F">
              <w:rPr>
                <w:rFonts w:asciiTheme="minorHAnsi" w:hAnsiTheme="minorHAnsi" w:cstheme="minorHAnsi"/>
                <w:sz w:val="21"/>
                <w:szCs w:val="21"/>
              </w:rPr>
              <w:t xml:space="preserve">. Přičemž centrální </w:t>
            </w:r>
            <w:proofErr w:type="spellStart"/>
            <w:r w:rsidRPr="00A80D3F">
              <w:rPr>
                <w:rFonts w:asciiTheme="minorHAnsi" w:hAnsiTheme="minorHAnsi" w:cstheme="minorHAnsi"/>
                <w:sz w:val="21"/>
                <w:szCs w:val="21"/>
              </w:rPr>
              <w:t>stack</w:t>
            </w:r>
            <w:proofErr w:type="spellEnd"/>
            <w:r w:rsidRPr="00A80D3F">
              <w:rPr>
                <w:rFonts w:asciiTheme="minorHAnsi" w:hAnsiTheme="minorHAnsi" w:cstheme="minorHAnsi"/>
                <w:sz w:val="21"/>
                <w:szCs w:val="21"/>
              </w:rPr>
              <w:t xml:space="preserve"> dvou </w:t>
            </w:r>
            <w:proofErr w:type="spellStart"/>
            <w:r w:rsidRPr="00A80D3F">
              <w:rPr>
                <w:rFonts w:asciiTheme="minorHAnsi" w:hAnsiTheme="minorHAnsi" w:cstheme="minorHAnsi"/>
                <w:sz w:val="21"/>
                <w:szCs w:val="21"/>
              </w:rPr>
              <w:t>switchů</w:t>
            </w:r>
            <w:proofErr w:type="spellEnd"/>
            <w:r w:rsidRPr="00A80D3F">
              <w:rPr>
                <w:rFonts w:asciiTheme="minorHAnsi" w:hAnsiTheme="minorHAnsi" w:cstheme="minorHAnsi"/>
                <w:sz w:val="21"/>
                <w:szCs w:val="21"/>
              </w:rPr>
              <w:t xml:space="preserve"> realizuje i L3 </w:t>
            </w:r>
            <w:proofErr w:type="spellStart"/>
            <w:r w:rsidRPr="00A80D3F">
              <w:rPr>
                <w:rFonts w:asciiTheme="minorHAnsi" w:hAnsiTheme="minorHAnsi" w:cstheme="minorHAnsi"/>
                <w:sz w:val="21"/>
                <w:szCs w:val="21"/>
              </w:rPr>
              <w:t>routrování</w:t>
            </w:r>
            <w:proofErr w:type="spellEnd"/>
            <w:r w:rsidRPr="00A80D3F">
              <w:rPr>
                <w:rFonts w:asciiTheme="minorHAnsi" w:hAnsiTheme="minorHAnsi" w:cstheme="minorHAnsi"/>
                <w:sz w:val="21"/>
                <w:szCs w:val="21"/>
              </w:rPr>
              <w:t xml:space="preserve"> VLAN segmentů LAN sítě.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A infrastruktura je doplněna dalšími prvky typu LAN Switch.</w:t>
            </w:r>
            <w:r w:rsidRPr="00A80D3F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</w:p>
        </w:tc>
      </w:tr>
    </w:tbl>
    <w:p w14:paraId="2EFE0DF4" w14:textId="77777777" w:rsidR="00170F68" w:rsidRPr="00A80D3F" w:rsidRDefault="00170F68" w:rsidP="00170F68">
      <w:pPr>
        <w:pStyle w:val="Titulek"/>
        <w:rPr>
          <w:rFonts w:asciiTheme="minorHAnsi" w:hAnsiTheme="minorHAnsi" w:cstheme="minorHAnsi"/>
        </w:rPr>
      </w:pPr>
      <w:r w:rsidRPr="00A80D3F">
        <w:rPr>
          <w:rFonts w:asciiTheme="minorHAnsi" w:hAnsiTheme="minorHAnsi" w:cstheme="minorHAnsi"/>
        </w:rPr>
        <w:t xml:space="preserve">Tabulka </w:t>
      </w:r>
      <w:r w:rsidRPr="00A80D3F">
        <w:rPr>
          <w:rFonts w:asciiTheme="minorHAnsi" w:hAnsiTheme="minorHAnsi" w:cstheme="minorHAnsi"/>
          <w:i w:val="0"/>
          <w:iCs w:val="0"/>
        </w:rPr>
        <w:fldChar w:fldCharType="begin"/>
      </w:r>
      <w:r w:rsidRPr="00A80D3F">
        <w:rPr>
          <w:rFonts w:asciiTheme="minorHAnsi" w:hAnsiTheme="minorHAnsi" w:cstheme="minorHAnsi"/>
          <w:i w:val="0"/>
          <w:iCs w:val="0"/>
        </w:rPr>
        <w:instrText xml:space="preserve"> SEQ Tabulka \* ARABIC </w:instrText>
      </w:r>
      <w:r w:rsidRPr="00A80D3F">
        <w:rPr>
          <w:rFonts w:asciiTheme="minorHAnsi" w:hAnsiTheme="minorHAnsi" w:cstheme="minorHAnsi"/>
          <w:i w:val="0"/>
          <w:iCs w:val="0"/>
        </w:rPr>
        <w:fldChar w:fldCharType="separate"/>
      </w:r>
      <w:r w:rsidRPr="00A80D3F">
        <w:rPr>
          <w:rFonts w:asciiTheme="minorHAnsi" w:hAnsiTheme="minorHAnsi" w:cstheme="minorHAnsi"/>
          <w:noProof/>
        </w:rPr>
        <w:t>5</w:t>
      </w:r>
      <w:r w:rsidRPr="00A80D3F">
        <w:rPr>
          <w:rFonts w:asciiTheme="minorHAnsi" w:hAnsiTheme="minorHAnsi" w:cstheme="minorHAnsi"/>
          <w:i w:val="0"/>
          <w:iCs w:val="0"/>
          <w:noProof/>
          <w:color w:val="auto"/>
          <w:sz w:val="22"/>
          <w:szCs w:val="24"/>
        </w:rPr>
        <w:fldChar w:fldCharType="end"/>
      </w:r>
      <w:r w:rsidRPr="00A80D3F">
        <w:rPr>
          <w:rFonts w:asciiTheme="minorHAnsi" w:hAnsiTheme="minorHAnsi" w:cstheme="minorHAnsi"/>
        </w:rPr>
        <w:t>: Síťová infrastruktura</w:t>
      </w:r>
    </w:p>
    <w:p w14:paraId="0DB8DA9B" w14:textId="07A72EC6" w:rsidR="00170F68" w:rsidRDefault="00170F68" w:rsidP="00FB648D">
      <w:pPr>
        <w:keepNext/>
        <w:rPr>
          <w:rFonts w:asciiTheme="minorHAnsi" w:hAnsiTheme="minorHAnsi" w:cstheme="minorHAnsi"/>
        </w:rPr>
      </w:pPr>
    </w:p>
    <w:p w14:paraId="33BA19D4" w14:textId="057DA0D4" w:rsidR="00170F68" w:rsidRDefault="00170F68" w:rsidP="00FB648D">
      <w:pPr>
        <w:keepNext/>
        <w:rPr>
          <w:rFonts w:asciiTheme="minorHAnsi" w:hAnsiTheme="minorHAnsi" w:cstheme="minorHAnsi"/>
        </w:rPr>
      </w:pPr>
    </w:p>
    <w:p w14:paraId="3F8F8B14" w14:textId="77777777" w:rsidR="00170F68" w:rsidRPr="00A80D3F" w:rsidRDefault="00170F68" w:rsidP="00FB648D">
      <w:pPr>
        <w:keepNext/>
        <w:rPr>
          <w:rFonts w:asciiTheme="minorHAnsi" w:hAnsiTheme="minorHAnsi" w:cstheme="minorHAnsi"/>
        </w:rPr>
      </w:pPr>
    </w:p>
    <w:p w14:paraId="078FBAA2" w14:textId="77B40C41" w:rsidR="00892E58" w:rsidRPr="00A80D3F" w:rsidRDefault="00892E58" w:rsidP="00892E58">
      <w:pPr>
        <w:pStyle w:val="Nadpis2"/>
        <w:rPr>
          <w:rFonts w:asciiTheme="minorHAnsi" w:hAnsiTheme="minorHAnsi" w:cstheme="minorHAnsi"/>
        </w:rPr>
      </w:pPr>
      <w:bookmarkStart w:id="12" w:name="_Toc479109361"/>
      <w:bookmarkStart w:id="13" w:name="_Toc535175390"/>
      <w:r w:rsidRPr="00A80D3F">
        <w:rPr>
          <w:rFonts w:asciiTheme="minorHAnsi" w:hAnsiTheme="minorHAnsi" w:cstheme="minorHAnsi"/>
        </w:rPr>
        <w:t>Okolí systému</w:t>
      </w:r>
    </w:p>
    <w:bookmarkEnd w:id="12"/>
    <w:bookmarkEnd w:id="13"/>
    <w:p w14:paraId="74E47783" w14:textId="6E90E874" w:rsidR="00FB648D" w:rsidRPr="00A80D3F" w:rsidRDefault="008F09E8" w:rsidP="00892E58">
      <w:pPr>
        <w:pStyle w:val="Nadpis3"/>
      </w:pPr>
      <w:r>
        <w:t>IS ZOS</w:t>
      </w:r>
    </w:p>
    <w:p w14:paraId="383744E0" w14:textId="77777777" w:rsidR="008F09E8" w:rsidRDefault="008F09E8" w:rsidP="00FB648D">
      <w:pPr>
        <w:keepNext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Infrastruktura slouží primárně pro provoz IS ZOS a jeho jednotlivých částí a pro část běžné administrativní informatiky.</w:t>
      </w:r>
    </w:p>
    <w:p w14:paraId="42A6CA68" w14:textId="77777777" w:rsidR="008F09E8" w:rsidRPr="00A80D3F" w:rsidRDefault="008F09E8" w:rsidP="008F09E8">
      <w:pPr>
        <w:rPr>
          <w:rFonts w:asciiTheme="minorHAnsi" w:hAnsiTheme="minorHAnsi" w:cstheme="minorHAnsi"/>
          <w:b/>
          <w:szCs w:val="22"/>
        </w:rPr>
      </w:pPr>
      <w:r w:rsidRPr="00A80D3F">
        <w:rPr>
          <w:rFonts w:asciiTheme="minorHAnsi" w:hAnsiTheme="minorHAnsi" w:cstheme="minorHAnsi"/>
          <w:szCs w:val="22"/>
        </w:rPr>
        <w:t>IS ZOS se skládá z následujících subsystémů:</w:t>
      </w:r>
    </w:p>
    <w:p w14:paraId="13AFCFE6" w14:textId="77777777" w:rsidR="008F09E8" w:rsidRPr="00A80D3F" w:rsidRDefault="008F09E8" w:rsidP="008F09E8">
      <w:pPr>
        <w:pStyle w:val="Odstavecseseznamem"/>
        <w:numPr>
          <w:ilvl w:val="0"/>
          <w:numId w:val="68"/>
        </w:numPr>
        <w:rPr>
          <w:rFonts w:cstheme="minorHAnsi"/>
          <w:sz w:val="22"/>
          <w:szCs w:val="22"/>
        </w:rPr>
      </w:pPr>
      <w:r w:rsidRPr="00A80D3F">
        <w:rPr>
          <w:rFonts w:cstheme="minorHAnsi"/>
          <w:sz w:val="22"/>
          <w:szCs w:val="22"/>
        </w:rPr>
        <w:t>Informační systém operačního řízení (IS OŘ) – dispečerský systém</w:t>
      </w:r>
    </w:p>
    <w:p w14:paraId="5AC77568" w14:textId="77777777" w:rsidR="008F09E8" w:rsidRPr="00A80D3F" w:rsidRDefault="008F09E8" w:rsidP="008F09E8">
      <w:pPr>
        <w:pStyle w:val="Odstavecseseznamem"/>
        <w:numPr>
          <w:ilvl w:val="0"/>
          <w:numId w:val="68"/>
        </w:numPr>
        <w:rPr>
          <w:rFonts w:cstheme="minorHAnsi"/>
          <w:sz w:val="22"/>
          <w:szCs w:val="22"/>
        </w:rPr>
      </w:pPr>
      <w:r w:rsidRPr="00A80D3F">
        <w:rPr>
          <w:rFonts w:cstheme="minorHAnsi"/>
          <w:sz w:val="22"/>
          <w:szCs w:val="22"/>
        </w:rPr>
        <w:t>Geografický informační systém (GIS)</w:t>
      </w:r>
    </w:p>
    <w:p w14:paraId="30F0023B" w14:textId="77777777" w:rsidR="008F09E8" w:rsidRPr="00A80D3F" w:rsidRDefault="008F09E8" w:rsidP="008F09E8">
      <w:pPr>
        <w:pStyle w:val="Odstavecseseznamem"/>
        <w:numPr>
          <w:ilvl w:val="0"/>
          <w:numId w:val="68"/>
        </w:numPr>
        <w:rPr>
          <w:rFonts w:cstheme="minorHAnsi"/>
          <w:sz w:val="22"/>
          <w:szCs w:val="22"/>
        </w:rPr>
      </w:pPr>
      <w:r w:rsidRPr="00A80D3F">
        <w:rPr>
          <w:rFonts w:cstheme="minorHAnsi"/>
          <w:sz w:val="22"/>
          <w:szCs w:val="22"/>
        </w:rPr>
        <w:t>Elektronická karta pacienta (EKP) a Mobilní sběr dat (MZD)</w:t>
      </w:r>
    </w:p>
    <w:p w14:paraId="0292570C" w14:textId="77777777" w:rsidR="008F09E8" w:rsidRPr="00A80D3F" w:rsidRDefault="008F09E8" w:rsidP="008F09E8">
      <w:pPr>
        <w:pStyle w:val="Odstavecseseznamem"/>
        <w:numPr>
          <w:ilvl w:val="0"/>
          <w:numId w:val="68"/>
        </w:numPr>
        <w:rPr>
          <w:rFonts w:cstheme="minorHAnsi"/>
          <w:sz w:val="22"/>
          <w:szCs w:val="22"/>
        </w:rPr>
      </w:pPr>
      <w:r w:rsidRPr="00A80D3F">
        <w:rPr>
          <w:rFonts w:cstheme="minorHAnsi"/>
          <w:sz w:val="22"/>
          <w:szCs w:val="22"/>
        </w:rPr>
        <w:t>IS Pojišťovna</w:t>
      </w:r>
    </w:p>
    <w:p w14:paraId="43221105" w14:textId="77777777" w:rsidR="008F09E8" w:rsidRPr="00A80D3F" w:rsidRDefault="008F09E8" w:rsidP="008F09E8">
      <w:pPr>
        <w:pStyle w:val="Odstavecseseznamem"/>
        <w:numPr>
          <w:ilvl w:val="0"/>
          <w:numId w:val="68"/>
        </w:numPr>
        <w:rPr>
          <w:rFonts w:cstheme="minorHAnsi"/>
          <w:sz w:val="22"/>
          <w:szCs w:val="22"/>
        </w:rPr>
      </w:pPr>
      <w:r w:rsidRPr="00A80D3F">
        <w:rPr>
          <w:rFonts w:cstheme="minorHAnsi"/>
          <w:sz w:val="22"/>
          <w:szCs w:val="22"/>
        </w:rPr>
        <w:t>Systém sledování vozidel (AVL)</w:t>
      </w:r>
    </w:p>
    <w:p w14:paraId="0CF3C65D" w14:textId="77777777" w:rsidR="008F09E8" w:rsidRPr="00A80D3F" w:rsidRDefault="008F09E8" w:rsidP="008F09E8">
      <w:pPr>
        <w:pStyle w:val="Odstavecseseznamem"/>
        <w:numPr>
          <w:ilvl w:val="0"/>
          <w:numId w:val="68"/>
        </w:numPr>
        <w:rPr>
          <w:rFonts w:cstheme="minorHAnsi"/>
          <w:sz w:val="22"/>
          <w:szCs w:val="22"/>
        </w:rPr>
      </w:pPr>
      <w:r w:rsidRPr="00A80D3F">
        <w:rPr>
          <w:rFonts w:cstheme="minorHAnsi"/>
          <w:sz w:val="22"/>
          <w:szCs w:val="22"/>
        </w:rPr>
        <w:t>Svolávací systém</w:t>
      </w:r>
    </w:p>
    <w:p w14:paraId="7F0D8438" w14:textId="77777777" w:rsidR="008F09E8" w:rsidRPr="00A80D3F" w:rsidRDefault="008F09E8" w:rsidP="008F09E8">
      <w:pPr>
        <w:pStyle w:val="Odstavecseseznamem"/>
        <w:numPr>
          <w:ilvl w:val="0"/>
          <w:numId w:val="68"/>
        </w:numPr>
        <w:rPr>
          <w:rFonts w:cstheme="minorHAnsi"/>
          <w:sz w:val="22"/>
          <w:szCs w:val="22"/>
        </w:rPr>
      </w:pPr>
      <w:r w:rsidRPr="00A80D3F">
        <w:rPr>
          <w:rFonts w:cstheme="minorHAnsi"/>
          <w:sz w:val="22"/>
          <w:szCs w:val="22"/>
        </w:rPr>
        <w:t>Telefonní ústředna</w:t>
      </w:r>
    </w:p>
    <w:p w14:paraId="44965F84" w14:textId="77777777" w:rsidR="008F09E8" w:rsidRPr="00A80D3F" w:rsidRDefault="008F09E8" w:rsidP="008F09E8">
      <w:pPr>
        <w:pStyle w:val="Odstavecseseznamem"/>
        <w:numPr>
          <w:ilvl w:val="0"/>
          <w:numId w:val="68"/>
        </w:numPr>
        <w:rPr>
          <w:rFonts w:cstheme="minorHAnsi"/>
          <w:sz w:val="22"/>
          <w:szCs w:val="22"/>
        </w:rPr>
      </w:pPr>
      <w:r w:rsidRPr="00A80D3F">
        <w:rPr>
          <w:rFonts w:cstheme="minorHAnsi"/>
          <w:sz w:val="22"/>
          <w:szCs w:val="22"/>
        </w:rPr>
        <w:t>Záznamový systém (REDAT)</w:t>
      </w:r>
    </w:p>
    <w:p w14:paraId="57DB1881" w14:textId="77777777" w:rsidR="008F09E8" w:rsidRPr="00A80D3F" w:rsidRDefault="008F09E8" w:rsidP="008F09E8">
      <w:pPr>
        <w:pStyle w:val="Odstavecseseznamem"/>
        <w:numPr>
          <w:ilvl w:val="0"/>
          <w:numId w:val="68"/>
        </w:numPr>
        <w:rPr>
          <w:rFonts w:cstheme="minorHAnsi"/>
          <w:sz w:val="22"/>
          <w:szCs w:val="22"/>
        </w:rPr>
      </w:pPr>
      <w:r w:rsidRPr="00A80D3F">
        <w:rPr>
          <w:rFonts w:cstheme="minorHAnsi"/>
          <w:sz w:val="22"/>
          <w:szCs w:val="22"/>
        </w:rPr>
        <w:t>Integrace telefonie a radiofonie</w:t>
      </w:r>
    </w:p>
    <w:p w14:paraId="0B47E6A2" w14:textId="77777777" w:rsidR="008F09E8" w:rsidRPr="00A80D3F" w:rsidRDefault="008F09E8" w:rsidP="008F09E8">
      <w:pPr>
        <w:pStyle w:val="Odstavecseseznamem"/>
        <w:numPr>
          <w:ilvl w:val="0"/>
          <w:numId w:val="68"/>
        </w:numPr>
        <w:rPr>
          <w:rFonts w:cstheme="minorHAnsi"/>
          <w:sz w:val="22"/>
          <w:szCs w:val="22"/>
        </w:rPr>
      </w:pPr>
      <w:r w:rsidRPr="00A80D3F">
        <w:rPr>
          <w:rFonts w:cstheme="minorHAnsi"/>
          <w:sz w:val="22"/>
          <w:szCs w:val="22"/>
        </w:rPr>
        <w:t>Analytický nástroj – SOS-OBI</w:t>
      </w:r>
    </w:p>
    <w:p w14:paraId="7000798F" w14:textId="77777777" w:rsidR="008F09E8" w:rsidRDefault="008F09E8" w:rsidP="00FB648D">
      <w:pPr>
        <w:keepNext/>
        <w:rPr>
          <w:rFonts w:asciiTheme="minorHAnsi" w:hAnsiTheme="minorHAnsi" w:cstheme="minorHAnsi"/>
        </w:rPr>
      </w:pPr>
    </w:p>
    <w:p w14:paraId="7BC9C94F" w14:textId="0A7B5100" w:rsidR="00FB648D" w:rsidRPr="00A80D3F" w:rsidRDefault="00FB648D" w:rsidP="00FB648D">
      <w:pPr>
        <w:keepNext/>
        <w:rPr>
          <w:rFonts w:asciiTheme="minorHAnsi" w:hAnsiTheme="minorHAnsi" w:cstheme="minorHAnsi"/>
        </w:rPr>
      </w:pPr>
    </w:p>
    <w:tbl>
      <w:tblPr>
        <w:tblStyle w:val="Svtltabulkasmkou1zvraznn12"/>
        <w:tblW w:w="5000" w:type="pct"/>
        <w:tblLook w:val="04A0" w:firstRow="1" w:lastRow="0" w:firstColumn="1" w:lastColumn="0" w:noHBand="0" w:noVBand="1"/>
      </w:tblPr>
      <w:tblGrid>
        <w:gridCol w:w="1563"/>
        <w:gridCol w:w="8064"/>
      </w:tblGrid>
      <w:tr w:rsidR="00FB648D" w:rsidRPr="00A80D3F" w14:paraId="09B5F89C" w14:textId="77777777" w:rsidTr="00FB64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73CCB1F" w14:textId="77777777" w:rsidR="00FB648D" w:rsidRPr="00A80D3F" w:rsidRDefault="00FB648D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Prvek</w:t>
            </w:r>
          </w:p>
        </w:tc>
        <w:tc>
          <w:tcPr>
            <w:tcW w:w="4188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42491BA2" w14:textId="77777777" w:rsidR="00FB648D" w:rsidRPr="00A80D3F" w:rsidRDefault="00FB64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Údaj(e), parametry a informace</w:t>
            </w:r>
          </w:p>
        </w:tc>
      </w:tr>
      <w:tr w:rsidR="00FB648D" w:rsidRPr="00A80D3F" w14:paraId="609DD7C6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250F3B96" w14:textId="77777777" w:rsidR="00FB648D" w:rsidRPr="00A80D3F" w:rsidRDefault="00FB648D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Počet pracovišť</w:t>
            </w:r>
          </w:p>
        </w:tc>
        <w:tc>
          <w:tcPr>
            <w:tcW w:w="4188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218AF856" w14:textId="3B3F48BA" w:rsidR="00A80D3F" w:rsidRPr="00A80D3F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Počet pracovišť:</w:t>
            </w:r>
            <w:r w:rsidR="00742916" w:rsidRPr="00A80D3F">
              <w:rPr>
                <w:rFonts w:asciiTheme="minorHAnsi" w:hAnsiTheme="minorHAnsi" w:cstheme="minorHAnsi"/>
              </w:rPr>
              <w:t xml:space="preserve"> </w:t>
            </w:r>
            <w:r w:rsidR="00A80D3F" w:rsidRPr="00A80D3F">
              <w:rPr>
                <w:rFonts w:asciiTheme="minorHAnsi" w:hAnsiTheme="minorHAnsi" w:cstheme="minorHAnsi"/>
              </w:rPr>
              <w:t>10</w:t>
            </w:r>
          </w:p>
          <w:p w14:paraId="79A7F1BB" w14:textId="6B65CB90" w:rsidR="00FB648D" w:rsidRPr="00A80D3F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Další položky se týkají každého jednotlivého pracoviště.</w:t>
            </w:r>
          </w:p>
          <w:p w14:paraId="3AF192E9" w14:textId="52FF4A61" w:rsidR="00FB648D" w:rsidRPr="00A80D3F" w:rsidRDefault="00FB648D" w:rsidP="00386C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Počet stávajících pracovišť na primárním ZOS – jedná se o pracoviště operátorů</w:t>
            </w:r>
            <w:r w:rsidR="00386CBD" w:rsidRPr="00A80D3F">
              <w:rPr>
                <w:rFonts w:asciiTheme="minorHAnsi" w:hAnsiTheme="minorHAnsi" w:cstheme="minorHAnsi"/>
              </w:rPr>
              <w:t xml:space="preserve">, </w:t>
            </w:r>
            <w:r w:rsidRPr="00A80D3F">
              <w:rPr>
                <w:rFonts w:asciiTheme="minorHAnsi" w:hAnsiTheme="minorHAnsi" w:cstheme="minorHAnsi"/>
              </w:rPr>
              <w:t>vedoucího směny</w:t>
            </w:r>
            <w:r w:rsidR="00386CBD" w:rsidRPr="00A80D3F">
              <w:rPr>
                <w:rFonts w:asciiTheme="minorHAnsi" w:hAnsiTheme="minorHAnsi" w:cstheme="minorHAnsi"/>
              </w:rPr>
              <w:t xml:space="preserve"> a vedoucího ZOS a jeho zástupce</w:t>
            </w:r>
            <w:r w:rsidRPr="00A80D3F">
              <w:rPr>
                <w:rFonts w:asciiTheme="minorHAnsi" w:hAnsiTheme="minorHAnsi" w:cstheme="minorHAnsi"/>
              </w:rPr>
              <w:t>.</w:t>
            </w:r>
          </w:p>
        </w:tc>
      </w:tr>
      <w:tr w:rsidR="00FB648D" w:rsidRPr="00A80D3F" w14:paraId="3388CC60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226BACAF" w14:textId="3FF3EB21" w:rsidR="00FB648D" w:rsidRPr="00A80D3F" w:rsidRDefault="00FB648D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Virtualizovaný desktop</w:t>
            </w:r>
            <w:r w:rsidR="008711D0" w:rsidRPr="00A80D3F">
              <w:rPr>
                <w:rFonts w:asciiTheme="minorHAnsi" w:hAnsiTheme="minorHAnsi" w:cstheme="minorHAnsi"/>
              </w:rPr>
              <w:t xml:space="preserve"> / </w:t>
            </w:r>
            <w:r w:rsidR="00AC6F1E" w:rsidRPr="00A80D3F">
              <w:rPr>
                <w:rFonts w:asciiTheme="minorHAnsi" w:hAnsiTheme="minorHAnsi" w:cstheme="minorHAnsi"/>
              </w:rPr>
              <w:t xml:space="preserve">nebo </w:t>
            </w:r>
            <w:r w:rsidR="008711D0" w:rsidRPr="00A80D3F">
              <w:rPr>
                <w:rFonts w:asciiTheme="minorHAnsi" w:hAnsiTheme="minorHAnsi" w:cstheme="minorHAnsi"/>
              </w:rPr>
              <w:t>PC</w:t>
            </w:r>
          </w:p>
        </w:tc>
        <w:tc>
          <w:tcPr>
            <w:tcW w:w="4188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17CC82AE" w14:textId="77777777" w:rsidR="00FB648D" w:rsidRPr="00A80D3F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Počet ks / pracoviště: 1</w:t>
            </w:r>
          </w:p>
          <w:p w14:paraId="1BBDFD2B" w14:textId="669E449B" w:rsidR="00FB648D" w:rsidRPr="00A80D3F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 xml:space="preserve">Operační systém: MS Windows </w:t>
            </w:r>
          </w:p>
          <w:p w14:paraId="62A617B0" w14:textId="77777777" w:rsidR="00FB648D" w:rsidRPr="00A80D3F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Možnost připojení až 4 monitorů full HD (1920x1080) DVI/HDMI/DP</w:t>
            </w:r>
          </w:p>
          <w:p w14:paraId="02DEAC68" w14:textId="0F71A64A" w:rsidR="00FB648D" w:rsidRPr="00A80D3F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Síťové rozhraní: 10/100/1000 Gigabit Et</w:t>
            </w:r>
            <w:r w:rsidR="008711D0" w:rsidRPr="00A80D3F">
              <w:rPr>
                <w:rFonts w:asciiTheme="minorHAnsi" w:hAnsiTheme="minorHAnsi" w:cstheme="minorHAnsi"/>
              </w:rPr>
              <w:t>hernet</w:t>
            </w:r>
          </w:p>
        </w:tc>
      </w:tr>
      <w:tr w:rsidR="00FB648D" w:rsidRPr="00A80D3F" w14:paraId="67BBD011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22155A5E" w14:textId="77777777" w:rsidR="00FB648D" w:rsidRPr="00A80D3F" w:rsidRDefault="00FB648D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Klávesnice</w:t>
            </w:r>
          </w:p>
        </w:tc>
        <w:tc>
          <w:tcPr>
            <w:tcW w:w="4188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28388A50" w14:textId="77777777" w:rsidR="00FB648D" w:rsidRPr="00A80D3F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Počet ks / pracoviště: 1</w:t>
            </w:r>
          </w:p>
          <w:p w14:paraId="1C1EE174" w14:textId="77777777" w:rsidR="00FB648D" w:rsidRPr="00A80D3F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Standardní plnohodnotná klávesnice.</w:t>
            </w:r>
          </w:p>
        </w:tc>
      </w:tr>
      <w:tr w:rsidR="00FB648D" w:rsidRPr="00A80D3F" w14:paraId="297B21CB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2B2A0D78" w14:textId="77777777" w:rsidR="00FB648D" w:rsidRPr="00A80D3F" w:rsidRDefault="00FB648D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Myš</w:t>
            </w:r>
          </w:p>
        </w:tc>
        <w:tc>
          <w:tcPr>
            <w:tcW w:w="4188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75380A6" w14:textId="77777777" w:rsidR="00FB648D" w:rsidRPr="00A80D3F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Počet ks / pracoviště: 1</w:t>
            </w:r>
          </w:p>
        </w:tc>
      </w:tr>
      <w:tr w:rsidR="00FB648D" w:rsidRPr="00A80D3F" w14:paraId="3B1AFD9F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73CC3924" w14:textId="77777777" w:rsidR="00FB648D" w:rsidRPr="00A80D3F" w:rsidRDefault="00FB648D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LCD monitory</w:t>
            </w:r>
          </w:p>
        </w:tc>
        <w:tc>
          <w:tcPr>
            <w:tcW w:w="4188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7CB91675" w14:textId="7718E320" w:rsidR="00FB648D" w:rsidRPr="00A80D3F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 xml:space="preserve">Počet ks / pracoviště: </w:t>
            </w:r>
            <w:r w:rsidR="00A80D3F" w:rsidRPr="00A80D3F">
              <w:rPr>
                <w:rFonts w:asciiTheme="minorHAnsi" w:hAnsiTheme="minorHAnsi" w:cstheme="minorHAnsi"/>
              </w:rPr>
              <w:t>3</w:t>
            </w:r>
          </w:p>
          <w:p w14:paraId="639F746C" w14:textId="77777777" w:rsidR="00FB648D" w:rsidRPr="00A80D3F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Velikost panelu: úhlopříčka 61 cm (24“)</w:t>
            </w:r>
          </w:p>
          <w:p w14:paraId="77423F0E" w14:textId="77777777" w:rsidR="00FB648D" w:rsidRPr="00A80D3F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Rozlišení 1920x1080</w:t>
            </w:r>
          </w:p>
          <w:p w14:paraId="24B47C8D" w14:textId="77777777" w:rsidR="00FB648D" w:rsidRPr="00A80D3F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Přídavné reproduktory na spodní hraně monitoru, celkový výkon: min 10 wattů, ovládání: zapnutí/vypnutí, hlasitost, výstup na sluchátka, napájení z monitoru</w:t>
            </w:r>
          </w:p>
        </w:tc>
      </w:tr>
      <w:tr w:rsidR="00FB648D" w:rsidRPr="00A80D3F" w14:paraId="51F57D24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158092C8" w14:textId="77777777" w:rsidR="00FB648D" w:rsidRPr="00A80D3F" w:rsidRDefault="00FB648D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Dotykový LCD monitor</w:t>
            </w:r>
          </w:p>
        </w:tc>
        <w:tc>
          <w:tcPr>
            <w:tcW w:w="4188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08BCA38" w14:textId="77777777" w:rsidR="00FB648D" w:rsidRPr="00A80D3F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Počet ks / pracoviště: 1</w:t>
            </w:r>
          </w:p>
          <w:p w14:paraId="0DD9655E" w14:textId="77777777" w:rsidR="00FB648D" w:rsidRPr="00A80D3F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lastRenderedPageBreak/>
              <w:t>Typ panelu: LCD</w:t>
            </w:r>
          </w:p>
          <w:p w14:paraId="68128244" w14:textId="77777777" w:rsidR="00FB648D" w:rsidRPr="00A80D3F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Velikost panelu: 19“</w:t>
            </w:r>
          </w:p>
          <w:p w14:paraId="4FD5A3B0" w14:textId="2E126F42" w:rsidR="00FB648D" w:rsidRPr="00A80D3F" w:rsidRDefault="00871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Rozlišení: 1280x1024</w:t>
            </w:r>
          </w:p>
        </w:tc>
      </w:tr>
      <w:tr w:rsidR="00FB648D" w:rsidRPr="00A80D3F" w14:paraId="3420421F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51CE9EA0" w14:textId="77777777" w:rsidR="00FB648D" w:rsidRPr="00A80D3F" w:rsidRDefault="00FB648D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lastRenderedPageBreak/>
              <w:t>IP telefon</w:t>
            </w:r>
          </w:p>
        </w:tc>
        <w:tc>
          <w:tcPr>
            <w:tcW w:w="4188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7EA84413" w14:textId="77777777" w:rsidR="00FB648D" w:rsidRPr="00A80D3F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Počet ks / pracoviště: 1</w:t>
            </w:r>
          </w:p>
          <w:p w14:paraId="184898F2" w14:textId="77777777" w:rsidR="00FB648D" w:rsidRPr="00A80D3F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Kompatibilní s integrací telefonie a telefonní ústřednou.</w:t>
            </w:r>
          </w:p>
        </w:tc>
      </w:tr>
      <w:tr w:rsidR="00FB648D" w:rsidRPr="00A80D3F" w14:paraId="193E8D97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549580AB" w14:textId="77777777" w:rsidR="00FB648D" w:rsidRPr="00A80D3F" w:rsidRDefault="00FB648D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Náhlavní souprava</w:t>
            </w:r>
          </w:p>
        </w:tc>
        <w:tc>
          <w:tcPr>
            <w:tcW w:w="4188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675FF0F" w14:textId="77777777" w:rsidR="00FB648D" w:rsidRPr="00A80D3F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Počet ks / pracoviště: 1</w:t>
            </w:r>
          </w:p>
          <w:p w14:paraId="77C69B3E" w14:textId="77777777" w:rsidR="00FB648D" w:rsidRPr="00A80D3F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Drátová náhlavní souprava</w:t>
            </w:r>
          </w:p>
        </w:tc>
      </w:tr>
    </w:tbl>
    <w:p w14:paraId="0FCA9B45" w14:textId="3237ADD4" w:rsidR="00FB648D" w:rsidRPr="00A80D3F" w:rsidRDefault="00FB648D" w:rsidP="00FB648D">
      <w:pPr>
        <w:pStyle w:val="Titulek"/>
        <w:rPr>
          <w:rFonts w:asciiTheme="minorHAnsi" w:hAnsiTheme="minorHAnsi" w:cstheme="minorHAnsi"/>
        </w:rPr>
      </w:pPr>
      <w:bookmarkStart w:id="14" w:name="_Toc534300461"/>
      <w:bookmarkStart w:id="15" w:name="_Toc511400668"/>
      <w:bookmarkStart w:id="16" w:name="_Toc495007550"/>
      <w:bookmarkStart w:id="17" w:name="_Toc479109462"/>
      <w:r w:rsidRPr="00A80D3F">
        <w:rPr>
          <w:rFonts w:asciiTheme="minorHAnsi" w:hAnsiTheme="minorHAnsi" w:cstheme="minorHAnsi"/>
        </w:rPr>
        <w:t xml:space="preserve">Tabulka </w:t>
      </w:r>
      <w:r w:rsidR="002F2454" w:rsidRPr="00A80D3F">
        <w:rPr>
          <w:rFonts w:asciiTheme="minorHAnsi" w:hAnsiTheme="minorHAnsi" w:cstheme="minorHAnsi"/>
          <w:noProof/>
        </w:rPr>
        <w:fldChar w:fldCharType="begin"/>
      </w:r>
      <w:r w:rsidR="002F2454" w:rsidRPr="00A80D3F">
        <w:rPr>
          <w:rFonts w:asciiTheme="minorHAnsi" w:hAnsiTheme="minorHAnsi" w:cstheme="minorHAnsi"/>
          <w:noProof/>
        </w:rPr>
        <w:instrText xml:space="preserve"> SEQ Tabulka \* ARABIC </w:instrText>
      </w:r>
      <w:r w:rsidR="002F2454" w:rsidRPr="00A80D3F">
        <w:rPr>
          <w:rFonts w:asciiTheme="minorHAnsi" w:hAnsiTheme="minorHAnsi" w:cstheme="minorHAnsi"/>
          <w:noProof/>
        </w:rPr>
        <w:fldChar w:fldCharType="separate"/>
      </w:r>
      <w:r w:rsidR="007053D6" w:rsidRPr="00A80D3F">
        <w:rPr>
          <w:rFonts w:asciiTheme="minorHAnsi" w:hAnsiTheme="minorHAnsi" w:cstheme="minorHAnsi"/>
          <w:noProof/>
        </w:rPr>
        <w:t>3</w:t>
      </w:r>
      <w:r w:rsidR="002F2454" w:rsidRPr="00A80D3F">
        <w:rPr>
          <w:rFonts w:asciiTheme="minorHAnsi" w:hAnsiTheme="minorHAnsi" w:cstheme="minorHAnsi"/>
          <w:noProof/>
        </w:rPr>
        <w:fldChar w:fldCharType="end"/>
      </w:r>
      <w:r w:rsidRPr="00A80D3F">
        <w:rPr>
          <w:rFonts w:asciiTheme="minorHAnsi" w:hAnsiTheme="minorHAnsi" w:cstheme="minorHAnsi"/>
        </w:rPr>
        <w:t>: Pracoviště ZOS</w:t>
      </w:r>
      <w:bookmarkEnd w:id="14"/>
      <w:bookmarkEnd w:id="15"/>
      <w:bookmarkEnd w:id="16"/>
      <w:bookmarkEnd w:id="17"/>
    </w:p>
    <w:p w14:paraId="5D0F93DE" w14:textId="77777777" w:rsidR="001B2966" w:rsidRPr="00A80D3F" w:rsidRDefault="001B2966" w:rsidP="00892E58">
      <w:pPr>
        <w:pStyle w:val="Nadpis3"/>
      </w:pPr>
      <w:bookmarkStart w:id="18" w:name="_Toc535175391"/>
      <w:r w:rsidRPr="00A80D3F">
        <w:t>Ostatní pracoviště</w:t>
      </w:r>
      <w:bookmarkEnd w:id="18"/>
    </w:p>
    <w:p w14:paraId="7EE2C795" w14:textId="0DBA7158" w:rsidR="001B2966" w:rsidRPr="00A80D3F" w:rsidRDefault="001B2966" w:rsidP="00AC6F1E">
      <w:pPr>
        <w:keepNext/>
        <w:rPr>
          <w:rFonts w:asciiTheme="minorHAnsi" w:hAnsiTheme="minorHAnsi" w:cstheme="minorHAnsi"/>
        </w:rPr>
      </w:pPr>
      <w:r w:rsidRPr="00A80D3F">
        <w:rPr>
          <w:rFonts w:asciiTheme="minorHAnsi" w:hAnsiTheme="minorHAnsi" w:cstheme="minorHAnsi"/>
        </w:rPr>
        <w:t xml:space="preserve">Systém IS OŘ je provozován také na běžných </w:t>
      </w:r>
      <w:proofErr w:type="gramStart"/>
      <w:r w:rsidRPr="00A80D3F">
        <w:rPr>
          <w:rFonts w:asciiTheme="minorHAnsi" w:hAnsiTheme="minorHAnsi" w:cstheme="minorHAnsi"/>
        </w:rPr>
        <w:t>PC</w:t>
      </w:r>
      <w:proofErr w:type="gramEnd"/>
      <w:r w:rsidRPr="00A80D3F">
        <w:rPr>
          <w:rFonts w:asciiTheme="minorHAnsi" w:hAnsiTheme="minorHAnsi" w:cstheme="minorHAnsi"/>
        </w:rPr>
        <w:t xml:space="preserve"> a to jak v lokalitách výjezdových základen</w:t>
      </w:r>
      <w:r w:rsidR="00210630" w:rsidRPr="00A80D3F">
        <w:rPr>
          <w:rFonts w:asciiTheme="minorHAnsi" w:hAnsiTheme="minorHAnsi" w:cstheme="minorHAnsi"/>
        </w:rPr>
        <w:t>,</w:t>
      </w:r>
      <w:r w:rsidRPr="00A80D3F">
        <w:rPr>
          <w:rFonts w:asciiTheme="minorHAnsi" w:hAnsiTheme="minorHAnsi" w:cstheme="minorHAnsi"/>
        </w:rPr>
        <w:t xml:space="preserve"> tak v centrální lokalitě. Jedná se o kancelářské pracovní stanice s běžnou konfigurací pro kancelářskou práci s operačním systémem Windows.</w:t>
      </w:r>
    </w:p>
    <w:p w14:paraId="169E53F5" w14:textId="77777777" w:rsidR="00FB648D" w:rsidRPr="00A80D3F" w:rsidRDefault="00FB648D" w:rsidP="00892E58">
      <w:pPr>
        <w:pStyle w:val="Nadpis3"/>
      </w:pPr>
      <w:bookmarkStart w:id="19" w:name="_Toc479109363"/>
      <w:bookmarkStart w:id="20" w:name="_Toc535175393"/>
      <w:r w:rsidRPr="00A80D3F">
        <w:t>Síťová infrastruktura</w:t>
      </w:r>
      <w:bookmarkEnd w:id="19"/>
      <w:bookmarkEnd w:id="20"/>
    </w:p>
    <w:p w14:paraId="5307A449" w14:textId="77777777" w:rsidR="00FB648D" w:rsidRPr="00A80D3F" w:rsidRDefault="00FB648D" w:rsidP="00FB648D">
      <w:pPr>
        <w:keepNext/>
        <w:rPr>
          <w:rFonts w:asciiTheme="minorHAnsi" w:hAnsiTheme="minorHAnsi" w:cstheme="minorHAnsi"/>
        </w:rPr>
      </w:pPr>
      <w:r w:rsidRPr="00A80D3F">
        <w:rPr>
          <w:rFonts w:asciiTheme="minorHAnsi" w:hAnsiTheme="minorHAnsi" w:cstheme="minorHAnsi"/>
        </w:rPr>
        <w:t>V následující tabulce je uveden popis síťové infrastruktury:</w:t>
      </w:r>
    </w:p>
    <w:tbl>
      <w:tblPr>
        <w:tblStyle w:val="Svtltabulkasmkou1zvraznn12"/>
        <w:tblW w:w="0" w:type="auto"/>
        <w:tblLook w:val="04A0" w:firstRow="1" w:lastRow="0" w:firstColumn="1" w:lastColumn="0" w:noHBand="0" w:noVBand="1"/>
      </w:tblPr>
      <w:tblGrid>
        <w:gridCol w:w="1773"/>
        <w:gridCol w:w="7287"/>
      </w:tblGrid>
      <w:tr w:rsidR="00FB648D" w:rsidRPr="00A80D3F" w14:paraId="472ECDE6" w14:textId="77777777" w:rsidTr="00FB64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67366CE4" w14:textId="77777777" w:rsidR="00FB648D" w:rsidRPr="00A80D3F" w:rsidRDefault="00FB648D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Parametr</w:t>
            </w:r>
          </w:p>
        </w:tc>
        <w:tc>
          <w:tcPr>
            <w:tcW w:w="728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2DFC6802" w14:textId="77777777" w:rsidR="00FB648D" w:rsidRPr="00A80D3F" w:rsidRDefault="00FB64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 w:rsidRPr="00A80D3F">
              <w:rPr>
                <w:rFonts w:asciiTheme="minorHAnsi" w:hAnsiTheme="minorHAnsi" w:cstheme="minorHAnsi"/>
              </w:rPr>
              <w:t>Údaj(e), parametry a informace</w:t>
            </w:r>
          </w:p>
        </w:tc>
      </w:tr>
      <w:tr w:rsidR="00FB648D" w:rsidRPr="00A80D3F" w14:paraId="63119164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2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699DBABB" w14:textId="77777777" w:rsidR="00FB648D" w:rsidRPr="00A80D3F" w:rsidRDefault="00FB648D">
            <w:pPr>
              <w:keepNext/>
              <w:rPr>
                <w:rFonts w:asciiTheme="minorHAnsi" w:hAnsiTheme="minorHAnsi" w:cstheme="minorHAnsi"/>
                <w:b w:val="0"/>
                <w:bCs w:val="0"/>
              </w:rPr>
            </w:pPr>
            <w:r w:rsidRPr="00A80D3F">
              <w:rPr>
                <w:rFonts w:asciiTheme="minorHAnsi" w:hAnsiTheme="minorHAnsi" w:cstheme="minorHAnsi"/>
              </w:rPr>
              <w:t>Primární datové centrum ZZS</w:t>
            </w:r>
          </w:p>
        </w:tc>
      </w:tr>
      <w:tr w:rsidR="00FB648D" w:rsidRPr="00A80D3F" w14:paraId="64655A08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34039407" w14:textId="77777777" w:rsidR="00FB648D" w:rsidRPr="00A80D3F" w:rsidRDefault="00FB648D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A80D3F">
              <w:rPr>
                <w:rFonts w:asciiTheme="minorHAnsi" w:hAnsiTheme="minorHAnsi" w:cstheme="minorHAnsi"/>
              </w:rPr>
              <w:t>Směrovače</w:t>
            </w:r>
          </w:p>
        </w:tc>
        <w:tc>
          <w:tcPr>
            <w:tcW w:w="728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8529D33" w14:textId="39C80B32" w:rsidR="00FB648D" w:rsidRPr="00A80D3F" w:rsidRDefault="00E017A7" w:rsidP="00E017A7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1"/>
                <w:szCs w:val="21"/>
              </w:rPr>
            </w:pPr>
            <w:r w:rsidRPr="00A80D3F">
              <w:rPr>
                <w:rFonts w:asciiTheme="minorHAnsi" w:hAnsiTheme="minorHAnsi" w:cstheme="minorHAnsi"/>
                <w:sz w:val="21"/>
                <w:szCs w:val="21"/>
              </w:rPr>
              <w:t xml:space="preserve">Lokality ZZS jsou propojeny do jedné WAN sítě. Pro tyto účely jsou všechny lokality vybaveny směrovačem WAN. </w:t>
            </w:r>
          </w:p>
        </w:tc>
      </w:tr>
      <w:tr w:rsidR="00FB648D" w:rsidRPr="00A80D3F" w14:paraId="3151AA33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1F3BE111" w14:textId="77777777" w:rsidR="00FB648D" w:rsidRPr="00A80D3F" w:rsidRDefault="00FB648D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Firewally</w:t>
            </w:r>
          </w:p>
        </w:tc>
        <w:tc>
          <w:tcPr>
            <w:tcW w:w="728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46742B45" w14:textId="1C52B262" w:rsidR="00E017A7" w:rsidRPr="00A80D3F" w:rsidRDefault="00E017A7" w:rsidP="00E017A7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1"/>
                <w:szCs w:val="21"/>
              </w:rPr>
            </w:pPr>
            <w:r w:rsidRPr="00A80D3F">
              <w:rPr>
                <w:rFonts w:asciiTheme="minorHAnsi" w:hAnsiTheme="minorHAnsi" w:cstheme="minorHAnsi"/>
                <w:sz w:val="21"/>
                <w:szCs w:val="21"/>
              </w:rPr>
              <w:t xml:space="preserve">V rámci centrální lokality je umístěn centrální FireWall, který zajišťuje zabezpečení WAN ZZS do sítě Internet a v rámci konfigurace centrálního FW jsou ukončovány i VPN přístupy pracovníků ZZS a externích firem do sítě ZZS. </w:t>
            </w:r>
          </w:p>
          <w:p w14:paraId="4D0AC5C3" w14:textId="07A42BAF" w:rsidR="00FB648D" w:rsidRPr="00A80D3F" w:rsidRDefault="00E017A7" w:rsidP="00E017A7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1"/>
                <w:szCs w:val="21"/>
              </w:rPr>
            </w:pPr>
            <w:r w:rsidRPr="00A80D3F">
              <w:rPr>
                <w:rFonts w:asciiTheme="minorHAnsi" w:hAnsiTheme="minorHAnsi" w:cstheme="minorHAnsi"/>
                <w:sz w:val="21"/>
                <w:szCs w:val="21"/>
              </w:rPr>
              <w:t xml:space="preserve">FireWall odděluje interní síť ZZS nejenom od sítě Internet, ale i od ostatních externích sítí jako je NIS IZS a Krajské sítě. </w:t>
            </w:r>
          </w:p>
        </w:tc>
      </w:tr>
      <w:tr w:rsidR="00FB648D" w:rsidRPr="00A80D3F" w14:paraId="573CB1AD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1A3F22DC" w14:textId="77777777" w:rsidR="00FB648D" w:rsidRPr="00A80D3F" w:rsidRDefault="00FB648D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 xml:space="preserve">Připojení k síti NIS </w:t>
            </w:r>
            <w:proofErr w:type="gramStart"/>
            <w:r w:rsidRPr="00A80D3F">
              <w:rPr>
                <w:rFonts w:asciiTheme="minorHAnsi" w:hAnsiTheme="minorHAnsi" w:cstheme="minorHAnsi"/>
              </w:rPr>
              <w:t>IZS - MV</w:t>
            </w:r>
            <w:proofErr w:type="gramEnd"/>
            <w:r w:rsidRPr="00A80D3F">
              <w:rPr>
                <w:rFonts w:asciiTheme="minorHAnsi" w:hAnsiTheme="minorHAnsi" w:cstheme="minorHAnsi"/>
              </w:rPr>
              <w:t xml:space="preserve"> ČR (PČR)</w:t>
            </w:r>
          </w:p>
        </w:tc>
        <w:tc>
          <w:tcPr>
            <w:tcW w:w="728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32901F4" w14:textId="00B26EEC" w:rsidR="00FB648D" w:rsidRPr="00A80D3F" w:rsidRDefault="00EF7FC7" w:rsidP="00EF7FC7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1"/>
                <w:szCs w:val="21"/>
              </w:rPr>
            </w:pPr>
            <w:r w:rsidRPr="00A80D3F">
              <w:rPr>
                <w:rFonts w:asciiTheme="minorHAnsi" w:hAnsiTheme="minorHAnsi" w:cstheme="minorHAnsi"/>
                <w:sz w:val="21"/>
                <w:szCs w:val="21"/>
              </w:rPr>
              <w:t xml:space="preserve">V rámci centrální serverovny je realizováno i napojení na síť NIS IZS a síť PČR. Toto je realizováno samostatnými zálohovanými linkami ve správě České Pošty (NAKIT) a tuto síť garantuje MV ČR. </w:t>
            </w:r>
          </w:p>
        </w:tc>
      </w:tr>
      <w:tr w:rsidR="00FB648D" w:rsidRPr="00A80D3F" w14:paraId="7849864B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4E7910FE" w14:textId="77777777" w:rsidR="00FB648D" w:rsidRPr="00A80D3F" w:rsidRDefault="00FB648D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Připojení k internetu</w:t>
            </w:r>
          </w:p>
        </w:tc>
        <w:tc>
          <w:tcPr>
            <w:tcW w:w="728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158DB445" w14:textId="1FE28840" w:rsidR="00FB648D" w:rsidRPr="00A80D3F" w:rsidRDefault="00EF7FC7" w:rsidP="00EF7FC7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1"/>
                <w:szCs w:val="21"/>
              </w:rPr>
            </w:pPr>
            <w:r w:rsidRPr="00A80D3F">
              <w:rPr>
                <w:rFonts w:asciiTheme="minorHAnsi" w:hAnsiTheme="minorHAnsi" w:cstheme="minorHAnsi"/>
                <w:sz w:val="21"/>
                <w:szCs w:val="21"/>
              </w:rPr>
              <w:t xml:space="preserve">V centrální lokalitě je i centrální napojení do sítě Internet. Toto připojení je zabezpečeno </w:t>
            </w:r>
            <w:proofErr w:type="spellStart"/>
            <w:r w:rsidRPr="00A80D3F">
              <w:rPr>
                <w:rFonts w:asciiTheme="minorHAnsi" w:hAnsiTheme="minorHAnsi" w:cstheme="minorHAnsi"/>
                <w:sz w:val="21"/>
                <w:szCs w:val="21"/>
              </w:rPr>
              <w:t>FireWallem</w:t>
            </w:r>
            <w:proofErr w:type="spellEnd"/>
            <w:r w:rsidRPr="00A80D3F">
              <w:rPr>
                <w:rFonts w:asciiTheme="minorHAnsi" w:hAnsiTheme="minorHAnsi" w:cstheme="minorHAnsi"/>
                <w:sz w:val="21"/>
                <w:szCs w:val="21"/>
              </w:rPr>
              <w:t xml:space="preserve"> (viz výše). </w:t>
            </w:r>
          </w:p>
        </w:tc>
      </w:tr>
      <w:tr w:rsidR="00FB648D" w:rsidRPr="00A80D3F" w14:paraId="3DEC893C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2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2212950B" w14:textId="77777777" w:rsidR="00FB648D" w:rsidRPr="00A80D3F" w:rsidRDefault="00FB648D">
            <w:pPr>
              <w:ind w:left="708" w:hanging="708"/>
              <w:rPr>
                <w:rFonts w:asciiTheme="minorHAnsi" w:hAnsiTheme="minorHAnsi" w:cstheme="minorHAnsi"/>
                <w:b w:val="0"/>
                <w:bCs w:val="0"/>
              </w:rPr>
            </w:pPr>
            <w:r w:rsidRPr="00A80D3F">
              <w:rPr>
                <w:rFonts w:asciiTheme="minorHAnsi" w:hAnsiTheme="minorHAnsi" w:cstheme="minorHAnsi"/>
              </w:rPr>
              <w:t>Datové centrum PČR</w:t>
            </w:r>
          </w:p>
        </w:tc>
      </w:tr>
      <w:tr w:rsidR="00FB648D" w:rsidRPr="00A80D3F" w14:paraId="72EEDFE8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36598C27" w14:textId="77777777" w:rsidR="00FB648D" w:rsidRPr="00A80D3F" w:rsidRDefault="00FB648D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A80D3F">
              <w:rPr>
                <w:rFonts w:asciiTheme="minorHAnsi" w:hAnsiTheme="minorHAnsi" w:cstheme="minorHAnsi"/>
              </w:rPr>
              <w:t>Aktivní prvky</w:t>
            </w:r>
          </w:p>
        </w:tc>
        <w:tc>
          <w:tcPr>
            <w:tcW w:w="728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24628757" w14:textId="3378BD4C" w:rsidR="00FB648D" w:rsidRPr="00A80D3F" w:rsidRDefault="00EF7FC7" w:rsidP="003F700B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  <w:sz w:val="21"/>
                <w:szCs w:val="21"/>
              </w:rPr>
              <w:t xml:space="preserve">Připojení do datového centra PČR je realizováno samostatným L2 datovým okruhem určeným pouze pro připojení k LCT terminálů. Na straně PČR je umístěn Switch, do kterého je připojena veškerá technologie na straně PČR. </w:t>
            </w:r>
          </w:p>
        </w:tc>
      </w:tr>
    </w:tbl>
    <w:p w14:paraId="7EB76B0F" w14:textId="09008D45" w:rsidR="00FB648D" w:rsidRPr="00A80D3F" w:rsidRDefault="00FB648D" w:rsidP="00AC6F1E">
      <w:pPr>
        <w:pStyle w:val="Titulek"/>
        <w:rPr>
          <w:rFonts w:asciiTheme="minorHAnsi" w:hAnsiTheme="minorHAnsi" w:cstheme="minorHAnsi"/>
        </w:rPr>
      </w:pPr>
      <w:bookmarkStart w:id="21" w:name="_Toc534300463"/>
      <w:bookmarkStart w:id="22" w:name="_Toc511400670"/>
      <w:bookmarkStart w:id="23" w:name="_Toc495007552"/>
      <w:bookmarkStart w:id="24" w:name="_Toc479109464"/>
      <w:r w:rsidRPr="00A80D3F">
        <w:rPr>
          <w:rFonts w:asciiTheme="minorHAnsi" w:hAnsiTheme="minorHAnsi" w:cstheme="minorHAnsi"/>
        </w:rPr>
        <w:t xml:space="preserve">Tabulka </w:t>
      </w:r>
      <w:r w:rsidR="00AC6F1E" w:rsidRPr="00A80D3F">
        <w:rPr>
          <w:rFonts w:asciiTheme="minorHAnsi" w:hAnsiTheme="minorHAnsi" w:cstheme="minorHAnsi"/>
          <w:i w:val="0"/>
          <w:iCs w:val="0"/>
        </w:rPr>
        <w:fldChar w:fldCharType="begin"/>
      </w:r>
      <w:r w:rsidR="00AC6F1E" w:rsidRPr="00A80D3F">
        <w:rPr>
          <w:rFonts w:asciiTheme="minorHAnsi" w:hAnsiTheme="minorHAnsi" w:cstheme="minorHAnsi"/>
          <w:i w:val="0"/>
          <w:iCs w:val="0"/>
        </w:rPr>
        <w:instrText xml:space="preserve"> SEQ Tabulka \* ARABIC </w:instrText>
      </w:r>
      <w:r w:rsidR="00AC6F1E" w:rsidRPr="00A80D3F">
        <w:rPr>
          <w:rFonts w:asciiTheme="minorHAnsi" w:hAnsiTheme="minorHAnsi" w:cstheme="minorHAnsi"/>
          <w:i w:val="0"/>
          <w:iCs w:val="0"/>
        </w:rPr>
        <w:fldChar w:fldCharType="separate"/>
      </w:r>
      <w:r w:rsidR="007053D6" w:rsidRPr="00A80D3F">
        <w:rPr>
          <w:rFonts w:asciiTheme="minorHAnsi" w:hAnsiTheme="minorHAnsi" w:cstheme="minorHAnsi"/>
          <w:noProof/>
        </w:rPr>
        <w:t>5</w:t>
      </w:r>
      <w:r w:rsidR="00AC6F1E" w:rsidRPr="00A80D3F">
        <w:rPr>
          <w:rFonts w:asciiTheme="minorHAnsi" w:hAnsiTheme="minorHAnsi" w:cstheme="minorHAnsi"/>
          <w:i w:val="0"/>
          <w:iCs w:val="0"/>
          <w:noProof/>
          <w:color w:val="auto"/>
          <w:sz w:val="22"/>
          <w:szCs w:val="24"/>
        </w:rPr>
        <w:fldChar w:fldCharType="end"/>
      </w:r>
      <w:r w:rsidRPr="00A80D3F">
        <w:rPr>
          <w:rFonts w:asciiTheme="minorHAnsi" w:hAnsiTheme="minorHAnsi" w:cstheme="minorHAnsi"/>
        </w:rPr>
        <w:t>: Síťová infrastruktura</w:t>
      </w:r>
      <w:bookmarkEnd w:id="21"/>
      <w:bookmarkEnd w:id="22"/>
      <w:bookmarkEnd w:id="23"/>
      <w:bookmarkEnd w:id="24"/>
    </w:p>
    <w:p w14:paraId="5D931F06" w14:textId="71B84096" w:rsidR="00FB648D" w:rsidRPr="00A80D3F" w:rsidRDefault="00FB648D" w:rsidP="008711D0">
      <w:pPr>
        <w:pStyle w:val="Nadpis2"/>
        <w:rPr>
          <w:rFonts w:asciiTheme="minorHAnsi" w:hAnsiTheme="minorHAnsi" w:cstheme="minorHAnsi"/>
        </w:rPr>
      </w:pPr>
      <w:bookmarkStart w:id="25" w:name="_Toc534300431"/>
      <w:bookmarkStart w:id="26" w:name="_Toc511400583"/>
      <w:bookmarkStart w:id="27" w:name="_Toc495007669"/>
      <w:bookmarkStart w:id="28" w:name="_Ref494965847"/>
      <w:bookmarkStart w:id="29" w:name="_Toc535175394"/>
      <w:r w:rsidRPr="00A80D3F">
        <w:rPr>
          <w:rFonts w:asciiTheme="minorHAnsi" w:hAnsiTheme="minorHAnsi" w:cstheme="minorHAnsi"/>
        </w:rPr>
        <w:t>Umístění</w:t>
      </w:r>
      <w:bookmarkEnd w:id="25"/>
      <w:bookmarkEnd w:id="26"/>
      <w:bookmarkEnd w:id="27"/>
      <w:bookmarkEnd w:id="28"/>
      <w:r w:rsidR="00E97094" w:rsidRPr="00A80D3F">
        <w:rPr>
          <w:rFonts w:asciiTheme="minorHAnsi" w:hAnsiTheme="minorHAnsi" w:cstheme="minorHAnsi"/>
        </w:rPr>
        <w:t xml:space="preserve"> a místa plnění</w:t>
      </w:r>
      <w:bookmarkEnd w:id="29"/>
    </w:p>
    <w:p w14:paraId="701A1DB1" w14:textId="77777777" w:rsidR="00FB648D" w:rsidRPr="00A80D3F" w:rsidRDefault="00FB648D" w:rsidP="00FB648D">
      <w:pPr>
        <w:keepNext/>
        <w:rPr>
          <w:rFonts w:asciiTheme="minorHAnsi" w:hAnsiTheme="minorHAnsi" w:cstheme="minorHAnsi"/>
        </w:rPr>
      </w:pPr>
      <w:r w:rsidRPr="00A80D3F">
        <w:rPr>
          <w:rFonts w:asciiTheme="minorHAnsi" w:hAnsiTheme="minorHAnsi" w:cstheme="minorHAnsi"/>
        </w:rPr>
        <w:t>V následující tabulce jsou uvedena umístění IS ZOS:</w:t>
      </w:r>
    </w:p>
    <w:tbl>
      <w:tblPr>
        <w:tblStyle w:val="Svtltabulkasmkou1zvraznn12"/>
        <w:tblW w:w="5000" w:type="pct"/>
        <w:tblLook w:val="04A0" w:firstRow="1" w:lastRow="0" w:firstColumn="1" w:lastColumn="0" w:noHBand="0" w:noVBand="1"/>
      </w:tblPr>
      <w:tblGrid>
        <w:gridCol w:w="2501"/>
        <w:gridCol w:w="1458"/>
        <w:gridCol w:w="5668"/>
      </w:tblGrid>
      <w:tr w:rsidR="00FB648D" w:rsidRPr="00A80D3F" w14:paraId="0C201BED" w14:textId="77777777" w:rsidTr="002E14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34F1FA73" w14:textId="77777777" w:rsidR="00FB648D" w:rsidRPr="00A80D3F" w:rsidRDefault="00FB648D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Místo</w:t>
            </w:r>
          </w:p>
        </w:tc>
        <w:tc>
          <w:tcPr>
            <w:tcW w:w="757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4221DE07" w14:textId="77777777" w:rsidR="00FB648D" w:rsidRPr="00A80D3F" w:rsidRDefault="00FB64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Adresa</w:t>
            </w:r>
          </w:p>
        </w:tc>
        <w:tc>
          <w:tcPr>
            <w:tcW w:w="2944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284F7AA0" w14:textId="77777777" w:rsidR="00FB648D" w:rsidRPr="00A80D3F" w:rsidRDefault="00FB64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Předmět realizace</w:t>
            </w:r>
          </w:p>
        </w:tc>
      </w:tr>
      <w:tr w:rsidR="00FB648D" w:rsidRPr="00A80D3F" w14:paraId="1A45D8AC" w14:textId="77777777" w:rsidTr="002E14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46DC17BB" w14:textId="0C21C5F9" w:rsidR="00FB648D" w:rsidRPr="00A80D3F" w:rsidRDefault="004562D2" w:rsidP="00C240EE">
            <w:pPr>
              <w:jc w:val="left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Zdravotnické operační středisko ZZS, primární datové centrum a primární ZOS.</w:t>
            </w:r>
          </w:p>
        </w:tc>
        <w:tc>
          <w:tcPr>
            <w:tcW w:w="757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5519F641" w14:textId="06B4A3FF" w:rsidR="00FB648D" w:rsidRPr="00A80D3F" w:rsidRDefault="00FB648D" w:rsidP="00C240E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944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6008F2E7" w14:textId="17F6D507" w:rsidR="00FB648D" w:rsidRPr="00A80D3F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 xml:space="preserve">Datové centrum </w:t>
            </w:r>
            <w:r w:rsidR="00EC71B8" w:rsidRPr="00A80D3F">
              <w:rPr>
                <w:rFonts w:asciiTheme="minorHAnsi" w:hAnsiTheme="minorHAnsi" w:cstheme="minorHAnsi"/>
              </w:rPr>
              <w:t>ZZS</w:t>
            </w:r>
            <w:r w:rsidRPr="00A80D3F">
              <w:rPr>
                <w:rFonts w:asciiTheme="minorHAnsi" w:hAnsiTheme="minorHAnsi" w:cstheme="minorHAnsi"/>
              </w:rPr>
              <w:t xml:space="preserve"> a všechna aktiva IS ZOS umístěná v tomto DC.</w:t>
            </w:r>
          </w:p>
          <w:p w14:paraId="525B7935" w14:textId="77777777" w:rsidR="00FB648D" w:rsidRPr="00A80D3F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Dispečerská pracoviště ZOS, kde jsou aktiva (pracoviště) operátorů ZOS.</w:t>
            </w:r>
          </w:p>
        </w:tc>
      </w:tr>
      <w:tr w:rsidR="002E146E" w:rsidRPr="00A80D3F" w14:paraId="151CE12E" w14:textId="77777777" w:rsidTr="002E14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pct"/>
            <w:hideMark/>
          </w:tcPr>
          <w:p w14:paraId="470C3E1D" w14:textId="37A2A567" w:rsidR="002E146E" w:rsidRPr="00A80D3F" w:rsidRDefault="002E146E" w:rsidP="00C240EE">
            <w:pPr>
              <w:rPr>
                <w:rFonts w:asciiTheme="minorHAnsi" w:hAnsiTheme="minorHAnsi" w:cstheme="minorHAnsi"/>
              </w:rPr>
            </w:pPr>
            <w:bookmarkStart w:id="30" w:name="_Toc534300464"/>
            <w:bookmarkStart w:id="31" w:name="_Toc511400671"/>
            <w:bookmarkStart w:id="32" w:name="_Toc495007553"/>
            <w:r w:rsidRPr="00A80D3F">
              <w:rPr>
                <w:rFonts w:asciiTheme="minorHAnsi" w:hAnsiTheme="minorHAnsi" w:cstheme="minorHAnsi"/>
              </w:rPr>
              <w:lastRenderedPageBreak/>
              <w:t xml:space="preserve">Lokality ZZS v rámci </w:t>
            </w:r>
            <w:r w:rsidR="003F700B" w:rsidRPr="00A80D3F">
              <w:rPr>
                <w:rFonts w:asciiTheme="minorHAnsi" w:hAnsiTheme="minorHAnsi" w:cstheme="minorHAnsi"/>
              </w:rPr>
              <w:t>působnosti ZZS (kraj)</w:t>
            </w:r>
          </w:p>
        </w:tc>
        <w:tc>
          <w:tcPr>
            <w:tcW w:w="757" w:type="pct"/>
            <w:hideMark/>
          </w:tcPr>
          <w:p w14:paraId="3BB7A74B" w14:textId="75B040FF" w:rsidR="002E146E" w:rsidRPr="00A80D3F" w:rsidRDefault="002E146E" w:rsidP="00C2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944" w:type="pct"/>
            <w:hideMark/>
          </w:tcPr>
          <w:p w14:paraId="0F99AA09" w14:textId="5B578E1E" w:rsidR="002E146E" w:rsidRPr="00A80D3F" w:rsidRDefault="002E146E" w:rsidP="00AC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Kancelářská a výjezdová PC kde jsou provozovány jednotlivé komponenty IS OŘ</w:t>
            </w:r>
          </w:p>
        </w:tc>
      </w:tr>
    </w:tbl>
    <w:p w14:paraId="780B548A" w14:textId="3A095B39" w:rsidR="00FB648D" w:rsidRPr="00A80D3F" w:rsidRDefault="00FB648D" w:rsidP="00FB648D">
      <w:pPr>
        <w:pStyle w:val="Titulek"/>
        <w:rPr>
          <w:rFonts w:asciiTheme="minorHAnsi" w:hAnsiTheme="minorHAnsi" w:cstheme="minorHAnsi"/>
          <w:sz w:val="20"/>
          <w:szCs w:val="20"/>
        </w:rPr>
      </w:pPr>
      <w:r w:rsidRPr="00A80D3F">
        <w:rPr>
          <w:rFonts w:asciiTheme="minorHAnsi" w:hAnsiTheme="minorHAnsi" w:cstheme="minorHAnsi"/>
        </w:rPr>
        <w:t xml:space="preserve">Tabulka </w:t>
      </w:r>
      <w:r w:rsidR="002F2454" w:rsidRPr="00A80D3F">
        <w:rPr>
          <w:rFonts w:asciiTheme="minorHAnsi" w:hAnsiTheme="minorHAnsi" w:cstheme="minorHAnsi"/>
          <w:noProof/>
        </w:rPr>
        <w:fldChar w:fldCharType="begin"/>
      </w:r>
      <w:r w:rsidR="002F2454" w:rsidRPr="00A80D3F">
        <w:rPr>
          <w:rFonts w:asciiTheme="minorHAnsi" w:hAnsiTheme="minorHAnsi" w:cstheme="minorHAnsi"/>
          <w:noProof/>
        </w:rPr>
        <w:instrText xml:space="preserve"> SEQ Tabulka \* ARABIC </w:instrText>
      </w:r>
      <w:r w:rsidR="002F2454" w:rsidRPr="00A80D3F">
        <w:rPr>
          <w:rFonts w:asciiTheme="minorHAnsi" w:hAnsiTheme="minorHAnsi" w:cstheme="minorHAnsi"/>
          <w:noProof/>
        </w:rPr>
        <w:fldChar w:fldCharType="separate"/>
      </w:r>
      <w:r w:rsidR="007053D6" w:rsidRPr="00A80D3F">
        <w:rPr>
          <w:rFonts w:asciiTheme="minorHAnsi" w:hAnsiTheme="minorHAnsi" w:cstheme="minorHAnsi"/>
          <w:noProof/>
        </w:rPr>
        <w:t>6</w:t>
      </w:r>
      <w:r w:rsidR="002F2454" w:rsidRPr="00A80D3F">
        <w:rPr>
          <w:rFonts w:asciiTheme="minorHAnsi" w:hAnsiTheme="minorHAnsi" w:cstheme="minorHAnsi"/>
          <w:noProof/>
        </w:rPr>
        <w:fldChar w:fldCharType="end"/>
      </w:r>
      <w:r w:rsidRPr="00A80D3F">
        <w:rPr>
          <w:rFonts w:asciiTheme="minorHAnsi" w:hAnsiTheme="minorHAnsi" w:cstheme="minorHAnsi"/>
        </w:rPr>
        <w:t>: Umístění</w:t>
      </w:r>
      <w:bookmarkEnd w:id="30"/>
      <w:bookmarkEnd w:id="31"/>
      <w:bookmarkEnd w:id="32"/>
    </w:p>
    <w:p w14:paraId="372BA09D" w14:textId="77777777" w:rsidR="00FB648D" w:rsidRPr="00A80D3F" w:rsidRDefault="00FB648D" w:rsidP="008711D0">
      <w:pPr>
        <w:pStyle w:val="Nadpis2"/>
        <w:rPr>
          <w:rFonts w:asciiTheme="minorHAnsi" w:hAnsiTheme="minorHAnsi" w:cstheme="minorHAnsi"/>
        </w:rPr>
      </w:pPr>
      <w:bookmarkStart w:id="33" w:name="_Toc534823096"/>
      <w:bookmarkStart w:id="34" w:name="_Toc534300433"/>
      <w:bookmarkStart w:id="35" w:name="_Ref475782794"/>
      <w:bookmarkStart w:id="36" w:name="_Ref475782789"/>
      <w:bookmarkStart w:id="37" w:name="_Toc535175395"/>
      <w:bookmarkEnd w:id="33"/>
      <w:r w:rsidRPr="00A80D3F">
        <w:rPr>
          <w:rFonts w:asciiTheme="minorHAnsi" w:hAnsiTheme="minorHAnsi" w:cstheme="minorHAnsi"/>
        </w:rPr>
        <w:t>Uživatelé</w:t>
      </w:r>
      <w:bookmarkEnd w:id="34"/>
      <w:bookmarkEnd w:id="35"/>
      <w:bookmarkEnd w:id="36"/>
      <w:bookmarkEnd w:id="37"/>
    </w:p>
    <w:p w14:paraId="1FBD7FC1" w14:textId="77777777" w:rsidR="00FB648D" w:rsidRPr="00A80D3F" w:rsidRDefault="00FB648D" w:rsidP="00FB648D">
      <w:pPr>
        <w:keepNext/>
        <w:rPr>
          <w:rFonts w:asciiTheme="minorHAnsi" w:hAnsiTheme="minorHAnsi" w:cstheme="minorHAnsi"/>
        </w:rPr>
      </w:pPr>
      <w:r w:rsidRPr="00A80D3F">
        <w:rPr>
          <w:rFonts w:asciiTheme="minorHAnsi" w:hAnsiTheme="minorHAnsi" w:cstheme="minorHAnsi"/>
        </w:rPr>
        <w:t>V následující tabulce jsou uvedeny orientační počty současných uživatelů IS ZOS:</w:t>
      </w:r>
    </w:p>
    <w:p w14:paraId="7810D487" w14:textId="50716138" w:rsidR="3A3C2285" w:rsidRPr="00A80D3F" w:rsidRDefault="61F1FCF3">
      <w:pPr>
        <w:rPr>
          <w:rFonts w:asciiTheme="minorHAnsi" w:hAnsiTheme="minorHAnsi" w:cstheme="minorHAnsi"/>
        </w:rPr>
      </w:pPr>
      <w:r w:rsidRPr="00A80D3F">
        <w:rPr>
          <w:rFonts w:asciiTheme="minorHAnsi" w:hAnsiTheme="minorHAnsi" w:cstheme="minorHAnsi"/>
        </w:rPr>
        <w:t>(jedná se o výchozí stav, který se může v průběhu trvání smlouvy měnit)</w:t>
      </w:r>
    </w:p>
    <w:tbl>
      <w:tblPr>
        <w:tblStyle w:val="Svtltabulkasmkou1zvraznn12"/>
        <w:tblW w:w="0" w:type="auto"/>
        <w:tblLook w:val="04A0" w:firstRow="1" w:lastRow="0" w:firstColumn="1" w:lastColumn="0" w:noHBand="0" w:noVBand="1"/>
      </w:tblPr>
      <w:tblGrid>
        <w:gridCol w:w="1567"/>
        <w:gridCol w:w="850"/>
        <w:gridCol w:w="6655"/>
      </w:tblGrid>
      <w:tr w:rsidR="00FB648D" w:rsidRPr="00A80D3F" w14:paraId="71780709" w14:textId="77777777" w:rsidTr="001511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43DAC4FD" w14:textId="77777777" w:rsidR="00FB648D" w:rsidRPr="00A80D3F" w:rsidRDefault="00FB648D">
            <w:pPr>
              <w:keepNext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Skupina</w:t>
            </w:r>
          </w:p>
        </w:tc>
        <w:tc>
          <w:tcPr>
            <w:tcW w:w="850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3AC3E864" w14:textId="77777777" w:rsidR="00FB648D" w:rsidRPr="00A80D3F" w:rsidRDefault="00FB64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Počet</w:t>
            </w:r>
          </w:p>
        </w:tc>
        <w:tc>
          <w:tcPr>
            <w:tcW w:w="6655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8B70CF0" w14:textId="77777777" w:rsidR="00FB648D" w:rsidRPr="00A80D3F" w:rsidRDefault="00FB64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Doplňující informace</w:t>
            </w:r>
          </w:p>
        </w:tc>
      </w:tr>
      <w:tr w:rsidR="00FB648D" w:rsidRPr="00A80D3F" w14:paraId="7EDD3AC4" w14:textId="77777777" w:rsidTr="001511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24B2D8C9" w14:textId="77777777" w:rsidR="00FB648D" w:rsidRPr="00A80D3F" w:rsidRDefault="00FB648D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Operátoři ZOS</w:t>
            </w:r>
          </w:p>
        </w:tc>
        <w:tc>
          <w:tcPr>
            <w:tcW w:w="850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7C335BE0" w14:textId="0417DF0F" w:rsidR="00FB648D" w:rsidRPr="00A80D3F" w:rsidRDefault="00A80D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10</w:t>
            </w:r>
          </w:p>
          <w:p w14:paraId="59589DCE" w14:textId="5B5CFACE" w:rsidR="00FB648D" w:rsidRPr="00A80D3F" w:rsidRDefault="009D3E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60</w:t>
            </w:r>
          </w:p>
        </w:tc>
        <w:tc>
          <w:tcPr>
            <w:tcW w:w="6655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37AAC460" w14:textId="5C6BC291" w:rsidR="00FB648D" w:rsidRPr="00A80D3F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Současně pracuje maximálně</w:t>
            </w:r>
            <w:r w:rsidR="00A80D3F" w:rsidRPr="00A80D3F">
              <w:rPr>
                <w:rFonts w:asciiTheme="minorHAnsi" w:hAnsiTheme="minorHAnsi" w:cstheme="minorHAnsi"/>
              </w:rPr>
              <w:t xml:space="preserve"> </w:t>
            </w:r>
            <w:r w:rsidR="008423BB">
              <w:rPr>
                <w:rFonts w:asciiTheme="minorHAnsi" w:hAnsiTheme="minorHAnsi" w:cstheme="minorHAnsi"/>
              </w:rPr>
              <w:t>10</w:t>
            </w:r>
            <w:r w:rsidRPr="00A80D3F">
              <w:rPr>
                <w:rFonts w:asciiTheme="minorHAnsi" w:hAnsiTheme="minorHAnsi" w:cstheme="minorHAnsi"/>
              </w:rPr>
              <w:t xml:space="preserve"> operátorů na ZOS.</w:t>
            </w:r>
          </w:p>
          <w:p w14:paraId="2D3C56DE" w14:textId="6752F9D5" w:rsidR="00FB648D" w:rsidRPr="00A80D3F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 xml:space="preserve">V rámci zajištění směnného provozu se jedná o cca </w:t>
            </w:r>
            <w:r w:rsidR="009D3EA4" w:rsidRPr="00A80D3F">
              <w:rPr>
                <w:rFonts w:asciiTheme="minorHAnsi" w:hAnsiTheme="minorHAnsi" w:cstheme="minorHAnsi"/>
              </w:rPr>
              <w:t>60</w:t>
            </w:r>
            <w:r w:rsidRPr="00A80D3F">
              <w:rPr>
                <w:rFonts w:asciiTheme="minorHAnsi" w:hAnsiTheme="minorHAnsi" w:cstheme="minorHAnsi"/>
              </w:rPr>
              <w:t xml:space="preserve"> operátorů.</w:t>
            </w:r>
          </w:p>
        </w:tc>
      </w:tr>
      <w:tr w:rsidR="00FB648D" w:rsidRPr="00A80D3F" w14:paraId="22A887DA" w14:textId="77777777" w:rsidTr="001511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8247348" w14:textId="77777777" w:rsidR="00FB648D" w:rsidRPr="00A80D3F" w:rsidRDefault="00FB648D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Vozidla</w:t>
            </w:r>
          </w:p>
        </w:tc>
        <w:tc>
          <w:tcPr>
            <w:tcW w:w="850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79675137" w14:textId="41A8EBFF" w:rsidR="00FB648D" w:rsidRPr="00A80D3F" w:rsidRDefault="00A80D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115</w:t>
            </w:r>
          </w:p>
        </w:tc>
        <w:tc>
          <w:tcPr>
            <w:tcW w:w="6655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BA3B6CD" w14:textId="77777777" w:rsidR="00FB648D" w:rsidRPr="00A80D3F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Jedná se o max. počet vozidel zapojených do systému sledování vozidel.</w:t>
            </w:r>
          </w:p>
        </w:tc>
      </w:tr>
      <w:tr w:rsidR="00FB648D" w:rsidRPr="00A80D3F" w14:paraId="01B624C2" w14:textId="77777777" w:rsidTr="001511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36708492" w14:textId="77777777" w:rsidR="00FB648D" w:rsidRPr="00A80D3F" w:rsidRDefault="00FB648D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Posádky (členů)</w:t>
            </w:r>
          </w:p>
        </w:tc>
        <w:tc>
          <w:tcPr>
            <w:tcW w:w="850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159AAEBB" w14:textId="26E10760" w:rsidR="00FB648D" w:rsidRPr="00A80D3F" w:rsidRDefault="00A80D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100</w:t>
            </w:r>
          </w:p>
        </w:tc>
        <w:tc>
          <w:tcPr>
            <w:tcW w:w="6655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6A2DFFAB" w14:textId="13B59E1A" w:rsidR="00FB648D" w:rsidRPr="00A80D3F" w:rsidRDefault="00FB648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Jedná se o maximální počet členů posádek v</w:t>
            </w:r>
            <w:r w:rsidR="23E3CA0D" w:rsidRPr="00A80D3F">
              <w:rPr>
                <w:rFonts w:asciiTheme="minorHAnsi" w:hAnsiTheme="minorHAnsi" w:cstheme="minorHAnsi"/>
              </w:rPr>
              <w:t xml:space="preserve">e </w:t>
            </w:r>
            <w:r w:rsidR="6E04EA39" w:rsidRPr="00A80D3F">
              <w:rPr>
                <w:rFonts w:asciiTheme="minorHAnsi" w:hAnsiTheme="minorHAnsi" w:cstheme="minorHAnsi"/>
              </w:rPr>
              <w:t xml:space="preserve">službě </w:t>
            </w:r>
            <w:r w:rsidR="23E3CA0D" w:rsidRPr="00A80D3F">
              <w:rPr>
                <w:rFonts w:asciiTheme="minorHAnsi" w:hAnsiTheme="minorHAnsi" w:cstheme="minorHAnsi"/>
              </w:rPr>
              <w:t>v</w:t>
            </w:r>
            <w:r w:rsidRPr="00A80D3F">
              <w:rPr>
                <w:rFonts w:asciiTheme="minorHAnsi" w:hAnsiTheme="minorHAnsi" w:cstheme="minorHAnsi"/>
              </w:rPr>
              <w:t> rámci směnného provozu pro systémy EKP/MZD.</w:t>
            </w:r>
          </w:p>
        </w:tc>
      </w:tr>
      <w:tr w:rsidR="00FB648D" w:rsidRPr="00A80D3F" w14:paraId="2A32E435" w14:textId="77777777" w:rsidTr="001511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43ACCD97" w14:textId="77777777" w:rsidR="00FB648D" w:rsidRPr="00A80D3F" w:rsidRDefault="00FB648D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Správci</w:t>
            </w:r>
          </w:p>
        </w:tc>
        <w:tc>
          <w:tcPr>
            <w:tcW w:w="850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5757ECA7" w14:textId="5EAC199D" w:rsidR="00FB648D" w:rsidRPr="00A80D3F" w:rsidRDefault="00A80D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655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631EA87E" w14:textId="77777777" w:rsidR="00FB648D" w:rsidRPr="00A80D3F" w:rsidRDefault="00FB648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Správci technologie a informačních systémů.</w:t>
            </w:r>
          </w:p>
        </w:tc>
      </w:tr>
      <w:tr w:rsidR="00FB648D" w:rsidRPr="00A80D3F" w14:paraId="3DE82263" w14:textId="77777777" w:rsidTr="001511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7D699772" w14:textId="77777777" w:rsidR="00FB648D" w:rsidRPr="00A80D3F" w:rsidRDefault="00FB648D">
            <w:pPr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Administrativa</w:t>
            </w:r>
          </w:p>
        </w:tc>
        <w:tc>
          <w:tcPr>
            <w:tcW w:w="850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56E3FA95" w14:textId="6A3F4CC4" w:rsidR="00FB648D" w:rsidRPr="00A80D3F" w:rsidRDefault="00A80D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655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310FDE0" w14:textId="77777777" w:rsidR="00FB648D" w:rsidRPr="00A80D3F" w:rsidRDefault="00FB648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Jedná se o uživatele zajišťující kontrolu zadaných dat a zajišťující následné vykazování zdravotním pojišťovnám.</w:t>
            </w:r>
          </w:p>
        </w:tc>
      </w:tr>
    </w:tbl>
    <w:p w14:paraId="4B38CBC1" w14:textId="4F76975D" w:rsidR="00D320BA" w:rsidRPr="00A80D3F" w:rsidRDefault="00FB648D" w:rsidP="00AC6F1E">
      <w:pPr>
        <w:pStyle w:val="Titulek"/>
        <w:rPr>
          <w:rFonts w:asciiTheme="minorHAnsi" w:hAnsiTheme="minorHAnsi" w:cstheme="minorHAnsi"/>
        </w:rPr>
      </w:pPr>
      <w:bookmarkStart w:id="38" w:name="_Toc534300466"/>
      <w:r w:rsidRPr="00A80D3F">
        <w:rPr>
          <w:rFonts w:asciiTheme="minorHAnsi" w:hAnsiTheme="minorHAnsi" w:cstheme="minorHAnsi"/>
          <w:i w:val="0"/>
          <w:iCs w:val="0"/>
        </w:rPr>
        <w:t xml:space="preserve">Tabulka </w:t>
      </w:r>
      <w:r w:rsidR="007E5196" w:rsidRPr="00A80D3F">
        <w:rPr>
          <w:rFonts w:asciiTheme="minorHAnsi" w:hAnsiTheme="minorHAnsi" w:cstheme="minorHAnsi"/>
          <w:i w:val="0"/>
          <w:iCs w:val="0"/>
        </w:rPr>
        <w:fldChar w:fldCharType="begin"/>
      </w:r>
      <w:r w:rsidR="007E5196" w:rsidRPr="00A80D3F">
        <w:rPr>
          <w:rFonts w:asciiTheme="minorHAnsi" w:hAnsiTheme="minorHAnsi" w:cstheme="minorHAnsi"/>
          <w:i w:val="0"/>
          <w:iCs w:val="0"/>
        </w:rPr>
        <w:instrText xml:space="preserve"> SEQ Tabulka \* ARABIC </w:instrText>
      </w:r>
      <w:r w:rsidR="007E5196" w:rsidRPr="00A80D3F">
        <w:rPr>
          <w:rFonts w:asciiTheme="minorHAnsi" w:hAnsiTheme="minorHAnsi" w:cstheme="minorHAnsi"/>
          <w:i w:val="0"/>
          <w:iCs w:val="0"/>
        </w:rPr>
        <w:fldChar w:fldCharType="separate"/>
      </w:r>
      <w:r w:rsidR="007053D6" w:rsidRPr="00A80D3F">
        <w:rPr>
          <w:rFonts w:asciiTheme="minorHAnsi" w:hAnsiTheme="minorHAnsi" w:cstheme="minorHAnsi"/>
          <w:noProof/>
        </w:rPr>
        <w:t>7</w:t>
      </w:r>
      <w:r w:rsidR="007E5196" w:rsidRPr="00A80D3F">
        <w:rPr>
          <w:rFonts w:asciiTheme="minorHAnsi" w:hAnsiTheme="minorHAnsi" w:cstheme="minorHAnsi"/>
          <w:i w:val="0"/>
          <w:iCs w:val="0"/>
        </w:rPr>
        <w:fldChar w:fldCharType="end"/>
      </w:r>
      <w:r w:rsidRPr="00A80D3F">
        <w:rPr>
          <w:rFonts w:asciiTheme="minorHAnsi" w:hAnsiTheme="minorHAnsi" w:cstheme="minorHAnsi"/>
          <w:i w:val="0"/>
          <w:iCs w:val="0"/>
        </w:rPr>
        <w:t>: Výchozí stav: Uživatelé</w:t>
      </w:r>
      <w:bookmarkEnd w:id="38"/>
    </w:p>
    <w:p w14:paraId="3EF6F529" w14:textId="31C6130A" w:rsidR="00540D6C" w:rsidRPr="00A80D3F" w:rsidRDefault="00833FCF" w:rsidP="004A6969">
      <w:pPr>
        <w:pStyle w:val="Nadpis1"/>
        <w:rPr>
          <w:rFonts w:asciiTheme="minorHAnsi" w:hAnsiTheme="minorHAnsi" w:cstheme="minorHAnsi"/>
        </w:rPr>
      </w:pPr>
      <w:r w:rsidRPr="00A80D3F">
        <w:rPr>
          <w:rFonts w:asciiTheme="minorHAnsi" w:hAnsiTheme="minorHAnsi" w:cstheme="minorHAnsi"/>
        </w:rPr>
        <w:t xml:space="preserve"> </w:t>
      </w:r>
      <w:bookmarkStart w:id="39" w:name="_Toc535175396"/>
      <w:r w:rsidRPr="00A80D3F">
        <w:rPr>
          <w:rFonts w:asciiTheme="minorHAnsi" w:hAnsiTheme="minorHAnsi" w:cstheme="minorHAnsi"/>
        </w:rPr>
        <w:t>Úroveň požadovaných služeb</w:t>
      </w:r>
      <w:bookmarkEnd w:id="39"/>
      <w:r w:rsidR="00785CB7" w:rsidRPr="00A80D3F">
        <w:rPr>
          <w:rFonts w:asciiTheme="minorHAnsi" w:hAnsiTheme="minorHAnsi" w:cstheme="minorHAnsi"/>
        </w:rPr>
        <w:t xml:space="preserve"> </w:t>
      </w:r>
      <w:proofErr w:type="spellStart"/>
      <w:r w:rsidR="00785CB7" w:rsidRPr="00A80D3F">
        <w:rPr>
          <w:rFonts w:asciiTheme="minorHAnsi" w:hAnsiTheme="minorHAnsi" w:cstheme="minorHAnsi"/>
        </w:rPr>
        <w:t>maintenance</w:t>
      </w:r>
      <w:proofErr w:type="spellEnd"/>
      <w:r w:rsidR="00785CB7" w:rsidRPr="00A80D3F">
        <w:rPr>
          <w:rFonts w:asciiTheme="minorHAnsi" w:hAnsiTheme="minorHAnsi" w:cstheme="minorHAnsi"/>
        </w:rPr>
        <w:t xml:space="preserve"> a základní podpory</w:t>
      </w:r>
    </w:p>
    <w:p w14:paraId="73CA3454" w14:textId="2F16570C" w:rsidR="00D6457E" w:rsidRPr="00A80D3F" w:rsidRDefault="00540D6C" w:rsidP="00540D6C">
      <w:pPr>
        <w:keepNext/>
        <w:rPr>
          <w:rFonts w:asciiTheme="minorHAnsi" w:hAnsiTheme="minorHAnsi" w:cstheme="minorHAnsi"/>
        </w:rPr>
      </w:pPr>
      <w:r w:rsidRPr="00A80D3F">
        <w:rPr>
          <w:rFonts w:asciiTheme="minorHAnsi" w:hAnsiTheme="minorHAnsi" w:cstheme="minorHAnsi"/>
        </w:rPr>
        <w:t xml:space="preserve">V následující tabulce </w:t>
      </w:r>
      <w:r w:rsidR="00583352" w:rsidRPr="00A80D3F">
        <w:rPr>
          <w:rFonts w:asciiTheme="minorHAnsi" w:hAnsiTheme="minorHAnsi" w:cstheme="minorHAnsi"/>
        </w:rPr>
        <w:t>je ú</w:t>
      </w:r>
      <w:r w:rsidR="00D6457E" w:rsidRPr="00A80D3F">
        <w:rPr>
          <w:rFonts w:asciiTheme="minorHAnsi" w:hAnsiTheme="minorHAnsi" w:cstheme="minorHAnsi"/>
        </w:rPr>
        <w:t xml:space="preserve">roveň požadovaných služeb dle </w:t>
      </w:r>
      <w:r w:rsidR="00D6457E" w:rsidRPr="00A80D3F">
        <w:rPr>
          <w:rFonts w:asciiTheme="minorHAnsi" w:hAnsiTheme="minorHAnsi" w:cstheme="minorHAnsi"/>
          <w:u w:val="single"/>
        </w:rPr>
        <w:t>Specifikace služeb</w:t>
      </w:r>
      <w:r w:rsidR="00D6457E" w:rsidRPr="00A80D3F">
        <w:rPr>
          <w:rFonts w:asciiTheme="minorHAnsi" w:hAnsiTheme="minorHAnsi" w:cstheme="minorHAnsi"/>
        </w:rPr>
        <w:t xml:space="preserve"> pro </w:t>
      </w:r>
      <w:r w:rsidR="00A131B6" w:rsidRPr="00A80D3F">
        <w:rPr>
          <w:rFonts w:asciiTheme="minorHAnsi" w:hAnsiTheme="minorHAnsi" w:cstheme="minorHAnsi"/>
        </w:rPr>
        <w:t>Systém</w:t>
      </w:r>
      <w:r w:rsidR="00785CB7" w:rsidRPr="00A80D3F">
        <w:rPr>
          <w:rFonts w:asciiTheme="minorHAnsi" w:hAnsiTheme="minorHAnsi" w:cstheme="minorHAnsi"/>
        </w:rPr>
        <w:t xml:space="preserve"> v rámci </w:t>
      </w:r>
      <w:proofErr w:type="spellStart"/>
      <w:r w:rsidR="00785CB7" w:rsidRPr="00A80D3F">
        <w:rPr>
          <w:rFonts w:asciiTheme="minorHAnsi" w:hAnsiTheme="minorHAnsi" w:cstheme="minorHAnsi"/>
        </w:rPr>
        <w:t>maintenance</w:t>
      </w:r>
      <w:proofErr w:type="spellEnd"/>
      <w:r w:rsidR="00785CB7" w:rsidRPr="00A80D3F">
        <w:rPr>
          <w:rFonts w:asciiTheme="minorHAnsi" w:hAnsiTheme="minorHAnsi" w:cstheme="minorHAnsi"/>
        </w:rPr>
        <w:t xml:space="preserve"> a základní podpory</w:t>
      </w:r>
      <w:r w:rsidR="00D6457E" w:rsidRPr="00A80D3F">
        <w:rPr>
          <w:rFonts w:asciiTheme="minorHAnsi" w:hAnsiTheme="minorHAnsi" w:cstheme="minorHAnsi"/>
        </w:rPr>
        <w:t>:</w:t>
      </w: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2832"/>
        <w:gridCol w:w="1330"/>
        <w:gridCol w:w="5331"/>
      </w:tblGrid>
      <w:tr w:rsidR="00892E58" w:rsidRPr="00A80D3F" w14:paraId="686C528F" w14:textId="77777777" w:rsidTr="00170F68">
        <w:trPr>
          <w:tblHeader/>
        </w:trPr>
        <w:tc>
          <w:tcPr>
            <w:tcW w:w="2832" w:type="dxa"/>
          </w:tcPr>
          <w:p w14:paraId="5A87ED83" w14:textId="2968379C" w:rsidR="00892E58" w:rsidRPr="00A80D3F" w:rsidRDefault="00892E58" w:rsidP="00EF7FC7">
            <w:pPr>
              <w:keepNext/>
              <w:jc w:val="left"/>
              <w:rPr>
                <w:rFonts w:asciiTheme="minorHAnsi" w:hAnsiTheme="minorHAnsi" w:cstheme="minorHAnsi"/>
                <w:b/>
              </w:rPr>
            </w:pPr>
            <w:r w:rsidRPr="00A80D3F">
              <w:rPr>
                <w:rFonts w:asciiTheme="minorHAnsi" w:hAnsiTheme="minorHAnsi" w:cstheme="minorHAnsi"/>
                <w:b/>
              </w:rPr>
              <w:t>Oblast</w:t>
            </w:r>
          </w:p>
        </w:tc>
        <w:tc>
          <w:tcPr>
            <w:tcW w:w="1330" w:type="dxa"/>
          </w:tcPr>
          <w:p w14:paraId="09E9911E" w14:textId="50F92FC2" w:rsidR="00892E58" w:rsidRPr="00A80D3F" w:rsidRDefault="00892E58" w:rsidP="00EF7FC7">
            <w:pPr>
              <w:keepNext/>
              <w:jc w:val="left"/>
              <w:rPr>
                <w:rFonts w:asciiTheme="minorHAnsi" w:hAnsiTheme="minorHAnsi" w:cstheme="minorHAnsi"/>
                <w:b/>
              </w:rPr>
            </w:pPr>
            <w:r w:rsidRPr="00A80D3F">
              <w:rPr>
                <w:rFonts w:asciiTheme="minorHAnsi" w:hAnsiTheme="minorHAnsi" w:cstheme="minorHAnsi"/>
                <w:b/>
              </w:rPr>
              <w:t>Režim poskytování</w:t>
            </w:r>
          </w:p>
        </w:tc>
        <w:tc>
          <w:tcPr>
            <w:tcW w:w="5331" w:type="dxa"/>
          </w:tcPr>
          <w:p w14:paraId="6070F4CD" w14:textId="1625F85E" w:rsidR="00892E58" w:rsidRPr="00A80D3F" w:rsidRDefault="00892E58" w:rsidP="00EF7FC7">
            <w:pPr>
              <w:keepNext/>
              <w:jc w:val="left"/>
              <w:rPr>
                <w:rFonts w:asciiTheme="minorHAnsi" w:hAnsiTheme="minorHAnsi" w:cstheme="minorHAnsi"/>
                <w:b/>
              </w:rPr>
            </w:pPr>
            <w:r w:rsidRPr="00A80D3F">
              <w:rPr>
                <w:rFonts w:asciiTheme="minorHAnsi" w:hAnsiTheme="minorHAnsi" w:cstheme="minorHAnsi"/>
                <w:b/>
              </w:rPr>
              <w:t>Poznámka</w:t>
            </w:r>
          </w:p>
        </w:tc>
      </w:tr>
      <w:tr w:rsidR="00892E58" w:rsidRPr="00A80D3F" w14:paraId="5A6584CB" w14:textId="77777777" w:rsidTr="00170F68">
        <w:tc>
          <w:tcPr>
            <w:tcW w:w="2832" w:type="dxa"/>
          </w:tcPr>
          <w:p w14:paraId="1EA81BFB" w14:textId="594294E7" w:rsidR="00892E58" w:rsidRPr="00A80D3F" w:rsidRDefault="008F09E8" w:rsidP="00EF7FC7">
            <w:pPr>
              <w:keepNext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Infrastruktura pro IS ZOS</w:t>
            </w:r>
          </w:p>
        </w:tc>
        <w:tc>
          <w:tcPr>
            <w:tcW w:w="1330" w:type="dxa"/>
          </w:tcPr>
          <w:p w14:paraId="4A0AE79B" w14:textId="33C75C06" w:rsidR="00892E58" w:rsidRPr="00A80D3F" w:rsidRDefault="00892E58" w:rsidP="00EF7FC7">
            <w:pPr>
              <w:keepNext/>
              <w:jc w:val="left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24 x 7</w:t>
            </w:r>
          </w:p>
        </w:tc>
        <w:tc>
          <w:tcPr>
            <w:tcW w:w="5331" w:type="dxa"/>
          </w:tcPr>
          <w:p w14:paraId="1F640020" w14:textId="4FF0A00C" w:rsidR="00892E58" w:rsidRPr="00A80D3F" w:rsidRDefault="00892E58" w:rsidP="00EF7FC7">
            <w:pPr>
              <w:keepNext/>
              <w:jc w:val="left"/>
              <w:rPr>
                <w:rFonts w:asciiTheme="minorHAnsi" w:hAnsiTheme="minorHAnsi" w:cstheme="minorHAnsi"/>
              </w:rPr>
            </w:pPr>
            <w:bookmarkStart w:id="40" w:name="_GoBack"/>
            <w:bookmarkEnd w:id="40"/>
          </w:p>
        </w:tc>
      </w:tr>
      <w:tr w:rsidR="00892E58" w:rsidRPr="00A80D3F" w14:paraId="6725ED82" w14:textId="77777777" w:rsidTr="00170F68">
        <w:tc>
          <w:tcPr>
            <w:tcW w:w="2832" w:type="dxa"/>
          </w:tcPr>
          <w:p w14:paraId="0E8463F7" w14:textId="46610514" w:rsidR="00892E58" w:rsidRPr="00A80D3F" w:rsidRDefault="00170F68" w:rsidP="00EF7FC7">
            <w:pPr>
              <w:keepNext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Infrastruktura pro ostatní IT</w:t>
            </w:r>
          </w:p>
        </w:tc>
        <w:tc>
          <w:tcPr>
            <w:tcW w:w="1330" w:type="dxa"/>
          </w:tcPr>
          <w:p w14:paraId="5F4562AE" w14:textId="5A2054BC" w:rsidR="00892E58" w:rsidRPr="00A80D3F" w:rsidRDefault="00170F68" w:rsidP="00EF7FC7">
            <w:pPr>
              <w:keepNext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  <w:r w:rsidR="00892E58" w:rsidRPr="00A80D3F">
              <w:rPr>
                <w:rFonts w:asciiTheme="minorHAnsi" w:hAnsiTheme="minorHAnsi" w:cstheme="minorHAnsi"/>
              </w:rPr>
              <w:t xml:space="preserve"> x </w:t>
            </w: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331" w:type="dxa"/>
          </w:tcPr>
          <w:p w14:paraId="03E79AAF" w14:textId="398C600A" w:rsidR="00892E58" w:rsidRPr="00A80D3F" w:rsidRDefault="00892E58" w:rsidP="00EF7FC7">
            <w:pPr>
              <w:keepNext/>
              <w:jc w:val="left"/>
              <w:rPr>
                <w:rFonts w:asciiTheme="minorHAnsi" w:hAnsiTheme="minorHAnsi" w:cstheme="minorHAnsi"/>
              </w:rPr>
            </w:pPr>
          </w:p>
        </w:tc>
      </w:tr>
      <w:tr w:rsidR="00170F68" w:rsidRPr="00A80D3F" w14:paraId="6177E80A" w14:textId="77777777" w:rsidTr="00170F68">
        <w:tc>
          <w:tcPr>
            <w:tcW w:w="2832" w:type="dxa"/>
          </w:tcPr>
          <w:p w14:paraId="4DD89799" w14:textId="676E76A2" w:rsidR="00170F68" w:rsidRPr="00A80D3F" w:rsidRDefault="00170F68" w:rsidP="00170F68">
            <w:pPr>
              <w:keepNext/>
              <w:jc w:val="left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Klientsk</w:t>
            </w:r>
            <w:r>
              <w:rPr>
                <w:rFonts w:asciiTheme="minorHAnsi" w:hAnsiTheme="minorHAnsi" w:cstheme="minorHAnsi"/>
              </w:rPr>
              <w:t>á</w:t>
            </w:r>
            <w:r w:rsidRPr="00A80D3F">
              <w:rPr>
                <w:rFonts w:asciiTheme="minorHAnsi" w:hAnsiTheme="minorHAnsi" w:cstheme="minorHAnsi"/>
              </w:rPr>
              <w:t xml:space="preserve"> pracovišt</w:t>
            </w:r>
            <w:r>
              <w:rPr>
                <w:rFonts w:asciiTheme="minorHAnsi" w:hAnsiTheme="minorHAnsi" w:cstheme="minorHAnsi"/>
              </w:rPr>
              <w:t>ě ZOS</w:t>
            </w:r>
          </w:p>
        </w:tc>
        <w:tc>
          <w:tcPr>
            <w:tcW w:w="1330" w:type="dxa"/>
          </w:tcPr>
          <w:p w14:paraId="093CB6BB" w14:textId="5829A5CC" w:rsidR="00170F68" w:rsidRPr="00A80D3F" w:rsidRDefault="00170F68" w:rsidP="00170F68">
            <w:pPr>
              <w:keepNext/>
              <w:jc w:val="left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24 x 7</w:t>
            </w:r>
          </w:p>
        </w:tc>
        <w:tc>
          <w:tcPr>
            <w:tcW w:w="5331" w:type="dxa"/>
          </w:tcPr>
          <w:p w14:paraId="793AD7DB" w14:textId="0AFF00B0" w:rsidR="00170F68" w:rsidRPr="00A80D3F" w:rsidRDefault="00170F68" w:rsidP="00170F68">
            <w:pPr>
              <w:keepNext/>
              <w:jc w:val="left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Dispečerská pracoviště umístěná na ZOS</w:t>
            </w:r>
          </w:p>
        </w:tc>
      </w:tr>
      <w:tr w:rsidR="00170F68" w:rsidRPr="00A80D3F" w14:paraId="100F537C" w14:textId="77777777" w:rsidTr="00170F68">
        <w:tc>
          <w:tcPr>
            <w:tcW w:w="2832" w:type="dxa"/>
          </w:tcPr>
          <w:p w14:paraId="5F16C2C9" w14:textId="4751013F" w:rsidR="00170F68" w:rsidRPr="00A80D3F" w:rsidRDefault="00170F68" w:rsidP="00170F68">
            <w:pPr>
              <w:keepNext/>
              <w:jc w:val="left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 xml:space="preserve">Okolí systému </w:t>
            </w:r>
            <w:r>
              <w:rPr>
                <w:rFonts w:asciiTheme="minorHAnsi" w:hAnsiTheme="minorHAnsi" w:cstheme="minorHAnsi"/>
              </w:rPr>
              <w:t>IS ZOS</w:t>
            </w:r>
          </w:p>
        </w:tc>
        <w:tc>
          <w:tcPr>
            <w:tcW w:w="1330" w:type="dxa"/>
          </w:tcPr>
          <w:p w14:paraId="073B8824" w14:textId="31FB5160" w:rsidR="00170F68" w:rsidRPr="00A80D3F" w:rsidRDefault="00170F68" w:rsidP="00170F68">
            <w:pPr>
              <w:keepNext/>
              <w:jc w:val="left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24 x 7</w:t>
            </w:r>
          </w:p>
        </w:tc>
        <w:tc>
          <w:tcPr>
            <w:tcW w:w="5331" w:type="dxa"/>
          </w:tcPr>
          <w:p w14:paraId="3B8FA08F" w14:textId="521E785A" w:rsidR="00170F68" w:rsidRPr="00A80D3F" w:rsidRDefault="00170F68" w:rsidP="00170F68">
            <w:pPr>
              <w:keepNext/>
              <w:jc w:val="left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 xml:space="preserve">Součinnost při konfiguraci systémových a komunikačních komponent určených pro chod </w:t>
            </w:r>
            <w:r>
              <w:rPr>
                <w:rFonts w:asciiTheme="minorHAnsi" w:hAnsiTheme="minorHAnsi" w:cstheme="minorHAnsi"/>
              </w:rPr>
              <w:t>IS ZOS</w:t>
            </w:r>
            <w:r w:rsidRPr="00A80D3F">
              <w:rPr>
                <w:rFonts w:asciiTheme="minorHAnsi" w:hAnsiTheme="minorHAnsi" w:cstheme="minorHAnsi"/>
              </w:rPr>
              <w:t>S a identifikaci chyb a řešení kritických situací</w:t>
            </w:r>
            <w:r>
              <w:rPr>
                <w:rFonts w:asciiTheme="minorHAnsi" w:hAnsiTheme="minorHAnsi" w:cstheme="minorHAnsi"/>
              </w:rPr>
              <w:t xml:space="preserve"> IS ZOS</w:t>
            </w:r>
            <w:r w:rsidRPr="00A80D3F">
              <w:rPr>
                <w:rFonts w:asciiTheme="minorHAnsi" w:hAnsiTheme="minorHAnsi" w:cstheme="minorHAnsi"/>
              </w:rPr>
              <w:t>.</w:t>
            </w:r>
          </w:p>
        </w:tc>
      </w:tr>
      <w:tr w:rsidR="00170F68" w:rsidRPr="00A80D3F" w14:paraId="36C34012" w14:textId="77777777" w:rsidTr="00170F68">
        <w:tc>
          <w:tcPr>
            <w:tcW w:w="2832" w:type="dxa"/>
          </w:tcPr>
          <w:p w14:paraId="10649505" w14:textId="3AF8F475" w:rsidR="00170F68" w:rsidRPr="00A80D3F" w:rsidRDefault="00170F68" w:rsidP="00DE09AF">
            <w:pPr>
              <w:keepNext/>
              <w:jc w:val="left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 xml:space="preserve">Okolí systému </w:t>
            </w:r>
            <w:r>
              <w:rPr>
                <w:rFonts w:asciiTheme="minorHAnsi" w:hAnsiTheme="minorHAnsi" w:cstheme="minorHAnsi"/>
              </w:rPr>
              <w:t>Ostatní části IT</w:t>
            </w:r>
          </w:p>
        </w:tc>
        <w:tc>
          <w:tcPr>
            <w:tcW w:w="1330" w:type="dxa"/>
          </w:tcPr>
          <w:p w14:paraId="7DB594D0" w14:textId="456540D7" w:rsidR="00170F68" w:rsidRPr="00A80D3F" w:rsidRDefault="00170F68" w:rsidP="00DE09AF">
            <w:pPr>
              <w:keepNext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  <w:r w:rsidRPr="00A80D3F">
              <w:rPr>
                <w:rFonts w:asciiTheme="minorHAnsi" w:hAnsiTheme="minorHAnsi" w:cstheme="minorHAnsi"/>
              </w:rPr>
              <w:t xml:space="preserve"> x </w:t>
            </w: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331" w:type="dxa"/>
          </w:tcPr>
          <w:p w14:paraId="3A1AF203" w14:textId="37E1953B" w:rsidR="00170F68" w:rsidRPr="00A80D3F" w:rsidRDefault="00170F68" w:rsidP="00DE09AF">
            <w:pPr>
              <w:keepNext/>
              <w:jc w:val="left"/>
              <w:rPr>
                <w:rFonts w:asciiTheme="minorHAnsi" w:hAnsiTheme="minorHAnsi" w:cstheme="minorHAnsi"/>
              </w:rPr>
            </w:pPr>
            <w:r w:rsidRPr="00A80D3F">
              <w:rPr>
                <w:rFonts w:asciiTheme="minorHAnsi" w:hAnsiTheme="minorHAnsi" w:cstheme="minorHAnsi"/>
              </w:rPr>
              <w:t>Součinnost při konfiguraci systémových a komunikačních komponent a identifikaci chyb a řešení kritických situací</w:t>
            </w:r>
            <w:r>
              <w:rPr>
                <w:rFonts w:asciiTheme="minorHAnsi" w:hAnsiTheme="minorHAnsi" w:cstheme="minorHAnsi"/>
              </w:rPr>
              <w:t xml:space="preserve"> IT infrastruktury</w:t>
            </w:r>
            <w:r w:rsidRPr="00A80D3F">
              <w:rPr>
                <w:rFonts w:asciiTheme="minorHAnsi" w:hAnsiTheme="minorHAnsi" w:cstheme="minorHAnsi"/>
              </w:rPr>
              <w:t>.</w:t>
            </w:r>
          </w:p>
        </w:tc>
      </w:tr>
    </w:tbl>
    <w:p w14:paraId="43FF59D4" w14:textId="7FF84284" w:rsidR="001853D6" w:rsidRPr="00A80D3F" w:rsidRDefault="007E5196" w:rsidP="004A6969">
      <w:pPr>
        <w:pStyle w:val="Titulek"/>
        <w:rPr>
          <w:rFonts w:asciiTheme="minorHAnsi" w:hAnsiTheme="minorHAnsi" w:cstheme="minorHAnsi"/>
        </w:rPr>
      </w:pPr>
      <w:r w:rsidRPr="00A80D3F">
        <w:rPr>
          <w:rFonts w:asciiTheme="minorHAnsi" w:hAnsiTheme="minorHAnsi" w:cstheme="minorHAnsi"/>
        </w:rPr>
        <w:t xml:space="preserve">Tabulka </w:t>
      </w:r>
      <w:r w:rsidR="002F2454" w:rsidRPr="00A80D3F">
        <w:rPr>
          <w:rFonts w:asciiTheme="minorHAnsi" w:hAnsiTheme="minorHAnsi" w:cstheme="minorHAnsi"/>
          <w:noProof/>
        </w:rPr>
        <w:fldChar w:fldCharType="begin"/>
      </w:r>
      <w:r w:rsidR="002F2454" w:rsidRPr="00A80D3F">
        <w:rPr>
          <w:rFonts w:asciiTheme="minorHAnsi" w:hAnsiTheme="minorHAnsi" w:cstheme="minorHAnsi"/>
          <w:noProof/>
        </w:rPr>
        <w:instrText xml:space="preserve"> SEQ Tabulka \* ARABIC </w:instrText>
      </w:r>
      <w:r w:rsidR="002F2454" w:rsidRPr="00A80D3F">
        <w:rPr>
          <w:rFonts w:asciiTheme="minorHAnsi" w:hAnsiTheme="minorHAnsi" w:cstheme="minorHAnsi"/>
          <w:noProof/>
        </w:rPr>
        <w:fldChar w:fldCharType="separate"/>
      </w:r>
      <w:r w:rsidR="007053D6" w:rsidRPr="00A80D3F">
        <w:rPr>
          <w:rFonts w:asciiTheme="minorHAnsi" w:hAnsiTheme="minorHAnsi" w:cstheme="minorHAnsi"/>
          <w:noProof/>
        </w:rPr>
        <w:t>8</w:t>
      </w:r>
      <w:r w:rsidR="002F2454" w:rsidRPr="00A80D3F">
        <w:rPr>
          <w:rFonts w:asciiTheme="minorHAnsi" w:hAnsiTheme="minorHAnsi" w:cstheme="minorHAnsi"/>
          <w:noProof/>
        </w:rPr>
        <w:fldChar w:fldCharType="end"/>
      </w:r>
      <w:r w:rsidRPr="00A80D3F">
        <w:rPr>
          <w:rFonts w:asciiTheme="minorHAnsi" w:hAnsiTheme="minorHAnsi" w:cstheme="minorHAnsi"/>
        </w:rPr>
        <w:t>: Úroveň poskytovaných služeb</w:t>
      </w:r>
    </w:p>
    <w:p w14:paraId="083653F7" w14:textId="77777777" w:rsidR="00963B4D" w:rsidRPr="00A80D3F" w:rsidRDefault="00963B4D" w:rsidP="00540D6C">
      <w:pPr>
        <w:keepNext/>
        <w:rPr>
          <w:rFonts w:asciiTheme="minorHAnsi" w:hAnsiTheme="minorHAnsi" w:cstheme="minorHAnsi"/>
          <w:u w:val="single"/>
        </w:rPr>
      </w:pPr>
    </w:p>
    <w:p w14:paraId="6839F38A" w14:textId="42AD2A23" w:rsidR="001853D6" w:rsidRPr="00A80D3F" w:rsidRDefault="003422EC" w:rsidP="00540D6C">
      <w:pPr>
        <w:keepNext/>
        <w:rPr>
          <w:rFonts w:asciiTheme="minorHAnsi" w:hAnsiTheme="minorHAnsi" w:cstheme="minorHAnsi"/>
          <w:u w:val="single"/>
        </w:rPr>
      </w:pPr>
      <w:r w:rsidRPr="00A80D3F">
        <w:rPr>
          <w:rFonts w:asciiTheme="minorHAnsi" w:hAnsiTheme="minorHAnsi" w:cstheme="minorHAnsi"/>
          <w:u w:val="single"/>
        </w:rPr>
        <w:t>Požadované služby nad rámec Specifikaci služeb:</w:t>
      </w:r>
    </w:p>
    <w:p w14:paraId="7DF8B21F" w14:textId="0EE263EE" w:rsidR="003422EC" w:rsidRPr="00A80D3F" w:rsidRDefault="003422EC" w:rsidP="00540D6C">
      <w:pPr>
        <w:keepNext/>
        <w:rPr>
          <w:rFonts w:asciiTheme="minorHAnsi" w:hAnsiTheme="minorHAnsi" w:cstheme="minorHAnsi"/>
        </w:rPr>
      </w:pPr>
      <w:r w:rsidRPr="00A80D3F">
        <w:rPr>
          <w:rFonts w:asciiTheme="minorHAnsi" w:hAnsiTheme="minorHAnsi" w:cstheme="minorHAnsi"/>
        </w:rPr>
        <w:t>Nejsou</w:t>
      </w:r>
    </w:p>
    <w:p w14:paraId="223F2B2B" w14:textId="77777777" w:rsidR="007E5196" w:rsidRPr="00A80D3F" w:rsidRDefault="007E5196" w:rsidP="00540D6C">
      <w:pPr>
        <w:keepNext/>
        <w:rPr>
          <w:rFonts w:asciiTheme="minorHAnsi" w:hAnsiTheme="minorHAnsi" w:cstheme="minorHAnsi"/>
        </w:rPr>
      </w:pPr>
    </w:p>
    <w:bookmarkEnd w:id="4"/>
    <w:bookmarkEnd w:id="5"/>
    <w:bookmarkEnd w:id="9"/>
    <w:bookmarkEnd w:id="10"/>
    <w:bookmarkEnd w:id="11"/>
    <w:p w14:paraId="0A45EA3E" w14:textId="45737138" w:rsidR="003D0AB7" w:rsidRPr="00A80D3F" w:rsidRDefault="003D0AB7" w:rsidP="00D320BA">
      <w:pPr>
        <w:rPr>
          <w:rFonts w:asciiTheme="minorHAnsi" w:hAnsiTheme="minorHAnsi" w:cstheme="minorHAnsi"/>
        </w:rPr>
      </w:pPr>
    </w:p>
    <w:sectPr w:rsidR="003D0AB7" w:rsidRPr="00A80D3F" w:rsidSect="001511EB">
      <w:headerReference w:type="even" r:id="rId14"/>
      <w:headerReference w:type="default" r:id="rId15"/>
      <w:footnotePr>
        <w:pos w:val="beneathText"/>
      </w:footnotePr>
      <w:pgSz w:w="11905" w:h="16837"/>
      <w:pgMar w:top="1418" w:right="1134" w:bottom="1134" w:left="1134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F21E5F" w14:textId="77777777" w:rsidR="006D2E8F" w:rsidRDefault="006D2E8F" w:rsidP="004D0393">
      <w:r>
        <w:separator/>
      </w:r>
    </w:p>
    <w:p w14:paraId="4783FA7A" w14:textId="77777777" w:rsidR="006D2E8F" w:rsidRDefault="006D2E8F" w:rsidP="004D0393"/>
  </w:endnote>
  <w:endnote w:type="continuationSeparator" w:id="0">
    <w:p w14:paraId="3209CA46" w14:textId="77777777" w:rsidR="006D2E8F" w:rsidRDefault="006D2E8F" w:rsidP="004D0393">
      <w:r>
        <w:continuationSeparator/>
      </w:r>
    </w:p>
    <w:p w14:paraId="3CA1A44A" w14:textId="77777777" w:rsidR="006D2E8F" w:rsidRDefault="006D2E8F" w:rsidP="004D03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uristica">
    <w:altName w:val="Times New Roman"/>
    <w:panose1 w:val="00000000000000000000"/>
    <w:charset w:val="00"/>
    <w:family w:val="roman"/>
    <w:notTrueType/>
    <w:pitch w:val="variable"/>
    <w:sig w:usb0="00000001" w:usb1="5000005B" w:usb2="00000000" w:usb3="00000000" w:csb0="00000017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 Narrow">
    <w:altName w:val="Arial"/>
    <w:charset w:val="EE"/>
    <w:family w:val="swiss"/>
    <w:pitch w:val="variable"/>
    <w:sig w:usb0="A00002AF" w:usb1="500078F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B6A11" w14:textId="77777777" w:rsidR="00866A59" w:rsidRDefault="00866A5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720366" w14:textId="00EA9891" w:rsidR="00866A59" w:rsidRPr="00075108" w:rsidRDefault="00866A59" w:rsidP="0007510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3EB1B" w14:textId="77777777" w:rsidR="00866A59" w:rsidRDefault="00866A5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6B43EB" w14:textId="77777777" w:rsidR="006D2E8F" w:rsidRDefault="006D2E8F" w:rsidP="004D0393">
      <w:r>
        <w:separator/>
      </w:r>
    </w:p>
    <w:p w14:paraId="6A1981E9" w14:textId="77777777" w:rsidR="006D2E8F" w:rsidRDefault="006D2E8F" w:rsidP="004D0393"/>
  </w:footnote>
  <w:footnote w:type="continuationSeparator" w:id="0">
    <w:p w14:paraId="745EDD82" w14:textId="77777777" w:rsidR="006D2E8F" w:rsidRDefault="006D2E8F" w:rsidP="004D0393">
      <w:r>
        <w:continuationSeparator/>
      </w:r>
    </w:p>
    <w:p w14:paraId="7664BE22" w14:textId="77777777" w:rsidR="006D2E8F" w:rsidRDefault="006D2E8F" w:rsidP="004D03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EB9301" w14:textId="77777777" w:rsidR="00866A59" w:rsidRDefault="00866A5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7113EC" w14:textId="77777777" w:rsidR="00866A59" w:rsidRDefault="00866A5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870875" w14:textId="42EBA21B" w:rsidR="00866A59" w:rsidRPr="00075108" w:rsidRDefault="00866A59" w:rsidP="00075108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FE935" w14:textId="77777777" w:rsidR="00866A59" w:rsidRDefault="00866A59" w:rsidP="004D0393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9C0E3" w14:textId="77777777" w:rsidR="00866A59" w:rsidRPr="0087607B" w:rsidRDefault="00866A59" w:rsidP="001D1AD1">
    <w:pPr>
      <w:pStyle w:val="PFI-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2pt;height:62pt" o:bullet="t">
        <v:imagedata r:id="rId1" o:title="clip_image001"/>
      </v:shape>
    </w:pict>
  </w:numPicBullet>
  <w:numPicBullet w:numPicBulletId="1">
    <w:pict>
      <v:shape id="_x0000_i1027" type="#_x0000_t75" style="width:25.65pt;height:35.05pt" o:bullet="t">
        <v:imagedata r:id="rId2" o:title="clip_image002"/>
      </v:shape>
    </w:pict>
  </w:numPicBullet>
  <w:abstractNum w:abstractNumId="0" w15:restartNumberingAfterBreak="0">
    <w:nsid w:val="FFFFFF7C"/>
    <w:multiLevelType w:val="singleLevel"/>
    <w:tmpl w:val="F1AE3660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C621AD8"/>
    <w:lvl w:ilvl="0">
      <w:start w:val="1"/>
      <w:numFmt w:val="decimal"/>
      <w:pStyle w:val="Nadpis3Neslovan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D00DF8A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A28A9E4"/>
    <w:lvl w:ilvl="0">
      <w:start w:val="1"/>
      <w:numFmt w:val="decimal"/>
      <w:pStyle w:val="slovanseznam2"/>
      <w:lvlText w:val="%1."/>
      <w:lvlJc w:val="left"/>
      <w:pPr>
        <w:tabs>
          <w:tab w:val="num" w:pos="7731"/>
        </w:tabs>
        <w:ind w:left="7731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30CB29A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658E80A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2C44AE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2C268E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34EC1B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140EB2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</w:abstractNum>
  <w:abstractNum w:abstractNumId="1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5" w15:restartNumberingAfterBreak="0">
    <w:nsid w:val="00000006"/>
    <w:multiLevelType w:val="multilevel"/>
    <w:tmpl w:val="55621BE8"/>
    <w:name w:val="Outline"/>
    <w:lvl w:ilvl="0">
      <w:start w:val="1"/>
      <w:numFmt w:val="decimal"/>
      <w:lvlText w:val="%1."/>
      <w:lvlJc w:val="left"/>
      <w:pPr>
        <w:tabs>
          <w:tab w:val="num" w:pos="36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0353305B"/>
    <w:multiLevelType w:val="hybridMultilevel"/>
    <w:tmpl w:val="BE5C65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41C5DCC"/>
    <w:multiLevelType w:val="hybridMultilevel"/>
    <w:tmpl w:val="315AA864"/>
    <w:lvl w:ilvl="0" w:tplc="09823C22">
      <w:start w:val="1"/>
      <w:numFmt w:val="decimal"/>
      <w:pStyle w:val="OMODRAZKY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5094CA5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CA1F4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1F247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72E456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1B4186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EF8F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22CA3D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79C906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04B82BE5"/>
    <w:multiLevelType w:val="hybridMultilevel"/>
    <w:tmpl w:val="A426C7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AD4A33"/>
    <w:multiLevelType w:val="multilevel"/>
    <w:tmpl w:val="B99E5F68"/>
    <w:name w:val="Outline222222223322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upperRoman"/>
      <w:lvlText w:val="%3."/>
      <w:lvlJc w:val="right"/>
      <w:pPr>
        <w:tabs>
          <w:tab w:val="num" w:pos="1134"/>
        </w:tabs>
        <w:ind w:left="1134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0" w15:restartNumberingAfterBreak="0">
    <w:nsid w:val="0C0419E5"/>
    <w:multiLevelType w:val="hybridMultilevel"/>
    <w:tmpl w:val="985684C0"/>
    <w:name w:val="Outline222222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0DB506A7"/>
    <w:multiLevelType w:val="hybridMultilevel"/>
    <w:tmpl w:val="D27097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43D2DAC"/>
    <w:multiLevelType w:val="hybridMultilevel"/>
    <w:tmpl w:val="E5022D88"/>
    <w:name w:val="Outline22222222332"/>
    <w:lvl w:ilvl="0" w:tplc="0809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14B514F7"/>
    <w:multiLevelType w:val="hybridMultilevel"/>
    <w:tmpl w:val="A426C7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056980"/>
    <w:multiLevelType w:val="multilevel"/>
    <w:tmpl w:val="71509CA6"/>
    <w:lvl w:ilvl="0">
      <w:start w:val="1"/>
      <w:numFmt w:val="bullet"/>
      <w:pStyle w:val="Seznamteky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5" w15:restartNumberingAfterBreak="0">
    <w:nsid w:val="17071B12"/>
    <w:multiLevelType w:val="hybridMultilevel"/>
    <w:tmpl w:val="93A6C96E"/>
    <w:lvl w:ilvl="0" w:tplc="E108AE6E">
      <w:start w:val="1"/>
      <w:numFmt w:val="lowerLetter"/>
      <w:pStyle w:val="SUBNADPIS"/>
      <w:lvlText w:val="%1)"/>
      <w:lvlJc w:val="left"/>
      <w:pPr>
        <w:tabs>
          <w:tab w:val="num" w:pos="870"/>
        </w:tabs>
        <w:ind w:left="870" w:hanging="360"/>
      </w:pPr>
      <w:rPr>
        <w:rFonts w:ascii="Times New Roman" w:hAnsi="Times New Roman" w:cs="Times New Roman" w:hint="default"/>
        <w:b/>
        <w:i w:val="0"/>
        <w:sz w:val="22"/>
      </w:rPr>
    </w:lvl>
    <w:lvl w:ilvl="1" w:tplc="1F6CE4C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506AE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B7608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8E0DDA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F38F1C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6CEBF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2FCBED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44E30A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172A6424"/>
    <w:multiLevelType w:val="hybridMultilevel"/>
    <w:tmpl w:val="25C68038"/>
    <w:name w:val="Outline22222222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7AD0DF8"/>
    <w:multiLevelType w:val="multilevel"/>
    <w:tmpl w:val="0405001F"/>
    <w:name w:val="WW8Num41"/>
    <w:styleLink w:val="Styl2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8" w15:restartNumberingAfterBreak="0">
    <w:nsid w:val="19DC334A"/>
    <w:multiLevelType w:val="hybridMultilevel"/>
    <w:tmpl w:val="A52E7EE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pStyle w:val="Heading2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05B7317"/>
    <w:multiLevelType w:val="hybridMultilevel"/>
    <w:tmpl w:val="19A8BB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0C96CD5"/>
    <w:multiLevelType w:val="multilevel"/>
    <w:tmpl w:val="99945596"/>
    <w:lvl w:ilvl="0">
      <w:start w:val="1"/>
      <w:numFmt w:val="decimal"/>
      <w:pStyle w:val="NadpisVZ1"/>
      <w:lvlText w:val="%1."/>
      <w:lvlJc w:val="left"/>
      <w:pPr>
        <w:ind w:left="360" w:hanging="360"/>
      </w:pPr>
      <w:rPr>
        <w:rFonts w:hint="default"/>
        <w:b/>
        <w:color w:val="0000FF"/>
        <w:sz w:val="24"/>
        <w:szCs w:val="24"/>
      </w:r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220C5474"/>
    <w:multiLevelType w:val="hybridMultilevel"/>
    <w:tmpl w:val="7F263752"/>
    <w:name w:val="Outline2222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3BB760E"/>
    <w:multiLevelType w:val="multilevel"/>
    <w:tmpl w:val="B76676D4"/>
    <w:lvl w:ilvl="0">
      <w:start w:val="1"/>
      <w:numFmt w:val="decimal"/>
      <w:pStyle w:val="Nadpis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080"/>
        </w:tabs>
        <w:ind w:left="1077" w:hanging="717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pStyle w:val="PFI-odstavec"/>
      <w:lvlText w:val="(%4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4">
      <w:start w:val="1"/>
      <w:numFmt w:val="lowerLetter"/>
      <w:pStyle w:val="PFI-pismeno"/>
      <w:lvlText w:val="(%5)"/>
      <w:lvlJc w:val="left"/>
      <w:pPr>
        <w:tabs>
          <w:tab w:val="num" w:pos="1361"/>
        </w:tabs>
        <w:ind w:left="680" w:firstLine="0"/>
      </w:pPr>
      <w:rPr>
        <w:rFonts w:hint="default"/>
      </w:rPr>
    </w:lvl>
    <w:lvl w:ilvl="5">
      <w:start w:val="1"/>
      <w:numFmt w:val="lowerRoman"/>
      <w:pStyle w:val="PFI-msk"/>
      <w:lvlText w:val="(%6.)"/>
      <w:lvlJc w:val="left"/>
      <w:pPr>
        <w:tabs>
          <w:tab w:val="num" w:pos="2211"/>
        </w:tabs>
        <w:ind w:left="1361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3" w15:restartNumberingAfterBreak="0">
    <w:nsid w:val="24CE1CFB"/>
    <w:multiLevelType w:val="hybridMultilevel"/>
    <w:tmpl w:val="45C027D8"/>
    <w:lvl w:ilvl="0" w:tplc="9F5043F0">
      <w:start w:val="1"/>
      <w:numFmt w:val="bullet"/>
      <w:pStyle w:val="Odrka1"/>
      <w:lvlText w:val=""/>
      <w:lvlPicBulletId w:val="0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04050019">
      <w:start w:val="1"/>
      <w:numFmt w:val="bullet"/>
      <w:lvlText w:val=""/>
      <w:lvlPicBulletId w:val="0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2" w:tplc="0405001B">
      <w:start w:val="1"/>
      <w:numFmt w:val="bullet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3" w:tplc="0405000F">
      <w:start w:val="1"/>
      <w:numFmt w:val="bullet"/>
      <w:lvlText w:val=""/>
      <w:lvlPicBulletId w:val="0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color w:val="auto"/>
      </w:rPr>
    </w:lvl>
    <w:lvl w:ilvl="4" w:tplc="040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9E60DEC"/>
    <w:multiLevelType w:val="multilevel"/>
    <w:tmpl w:val="0ABAED78"/>
    <w:lvl w:ilvl="0">
      <w:start w:val="1"/>
      <w:numFmt w:val="decimal"/>
      <w:pStyle w:val="nadpis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 w15:restartNumberingAfterBreak="0">
    <w:nsid w:val="2BEC4ADE"/>
    <w:multiLevelType w:val="hybridMultilevel"/>
    <w:tmpl w:val="EF3431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D717C28"/>
    <w:multiLevelType w:val="hybridMultilevel"/>
    <w:tmpl w:val="4E5454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E2F05B6"/>
    <w:multiLevelType w:val="hybridMultilevel"/>
    <w:tmpl w:val="6C3822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01D12A9"/>
    <w:multiLevelType w:val="hybridMultilevel"/>
    <w:tmpl w:val="FCF6F5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14E3052"/>
    <w:multiLevelType w:val="hybridMultilevel"/>
    <w:tmpl w:val="7D86F2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69115F8"/>
    <w:multiLevelType w:val="hybridMultilevel"/>
    <w:tmpl w:val="A426C7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74C3046"/>
    <w:multiLevelType w:val="hybridMultilevel"/>
    <w:tmpl w:val="4CAA63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A081798"/>
    <w:multiLevelType w:val="hybridMultilevel"/>
    <w:tmpl w:val="877E93F2"/>
    <w:lvl w:ilvl="0" w:tplc="B90C842A">
      <w:start w:val="1"/>
      <w:numFmt w:val="bullet"/>
      <w:pStyle w:val="Odrkazelen"/>
      <w:lvlText w:val="-"/>
      <w:lvlJc w:val="left"/>
      <w:pPr>
        <w:ind w:left="720" w:hanging="360"/>
      </w:pPr>
      <w:rPr>
        <w:rFonts w:ascii="Calibri" w:hAnsi="Calibri" w:cs="Times New Roman" w:hint="default"/>
        <w:color w:val="525252" w:themeColor="accent3" w:themeShade="80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174C59"/>
    <w:multiLevelType w:val="hybridMultilevel"/>
    <w:tmpl w:val="599AEED8"/>
    <w:lvl w:ilvl="0" w:tplc="53DA5214">
      <w:start w:val="1"/>
      <w:numFmt w:val="bullet"/>
      <w:pStyle w:val="normsodrazkou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5001B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5001B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5001B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3E2F4433"/>
    <w:multiLevelType w:val="multilevel"/>
    <w:tmpl w:val="C6EE3F0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5" w15:restartNumberingAfterBreak="0">
    <w:nsid w:val="3E800822"/>
    <w:multiLevelType w:val="hybridMultilevel"/>
    <w:tmpl w:val="3D5416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1116D0D"/>
    <w:multiLevelType w:val="multilevel"/>
    <w:tmpl w:val="DAAEC658"/>
    <w:lvl w:ilvl="0">
      <w:start w:val="1"/>
      <w:numFmt w:val="lowerRoman"/>
      <w:pStyle w:val="Seznam3"/>
      <w:lvlText w:val="%1."/>
      <w:lvlJc w:val="left"/>
      <w:pPr>
        <w:tabs>
          <w:tab w:val="num" w:pos="567"/>
        </w:tabs>
        <w:ind w:left="1701" w:hanging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134"/>
        </w:tabs>
        <w:ind w:left="3134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3782"/>
        </w:tabs>
        <w:ind w:left="3566" w:hanging="50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position w:val="0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tabs>
          <w:tab w:val="num" w:pos="4142"/>
        </w:tabs>
        <w:ind w:left="407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862"/>
        </w:tabs>
        <w:ind w:left="457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222"/>
        </w:tabs>
        <w:ind w:left="507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942"/>
        </w:tabs>
        <w:ind w:left="558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302"/>
        </w:tabs>
        <w:ind w:left="608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22"/>
        </w:tabs>
        <w:ind w:left="6662" w:hanging="1440"/>
      </w:pPr>
      <w:rPr>
        <w:rFonts w:cs="Times New Roman"/>
      </w:rPr>
    </w:lvl>
  </w:abstractNum>
  <w:abstractNum w:abstractNumId="47" w15:restartNumberingAfterBreak="0">
    <w:nsid w:val="460F6710"/>
    <w:multiLevelType w:val="hybridMultilevel"/>
    <w:tmpl w:val="A426C7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9CA1A02"/>
    <w:multiLevelType w:val="hybridMultilevel"/>
    <w:tmpl w:val="483A44A6"/>
    <w:lvl w:ilvl="0" w:tplc="D37A7364">
      <w:start w:val="1"/>
      <w:numFmt w:val="bullet"/>
      <w:pStyle w:val="Odrazka-pododrazka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hint="default"/>
      </w:rPr>
    </w:lvl>
    <w:lvl w:ilvl="1" w:tplc="290ABFD4">
      <w:numFmt w:val="bullet"/>
      <w:lvlText w:val="-"/>
      <w:lvlJc w:val="left"/>
      <w:pPr>
        <w:tabs>
          <w:tab w:val="num" w:pos="2154"/>
        </w:tabs>
        <w:ind w:left="2154" w:hanging="360"/>
      </w:pPr>
      <w:rPr>
        <w:rFonts w:ascii="Tahoma" w:eastAsia="Times New Roman" w:hAnsi="Tahoma" w:cs="Times New Roman" w:hint="default"/>
      </w:rPr>
    </w:lvl>
    <w:lvl w:ilvl="2" w:tplc="AFA83978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3DC2CBC4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A816FA56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cs="Times New Roman" w:hint="default"/>
      </w:rPr>
    </w:lvl>
    <w:lvl w:ilvl="5" w:tplc="4C523D00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8C3E9C3C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2D126D98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cs="Times New Roman" w:hint="default"/>
      </w:rPr>
    </w:lvl>
    <w:lvl w:ilvl="8" w:tplc="C5AC082C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49" w15:restartNumberingAfterBreak="0">
    <w:nsid w:val="4DE04DB8"/>
    <w:multiLevelType w:val="hybridMultilevel"/>
    <w:tmpl w:val="C772D5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E931C25"/>
    <w:multiLevelType w:val="hybridMultilevel"/>
    <w:tmpl w:val="EF204F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01C7CDB"/>
    <w:multiLevelType w:val="hybridMultilevel"/>
    <w:tmpl w:val="34B688C8"/>
    <w:lvl w:ilvl="0" w:tplc="EF8A1F96">
      <w:start w:val="1"/>
      <w:numFmt w:val="decimal"/>
      <w:pStyle w:val="slovnobrzk"/>
      <w:lvlText w:val="Obr. č. %1"/>
      <w:lvlJc w:val="left"/>
      <w:pPr>
        <w:tabs>
          <w:tab w:val="num" w:pos="3840"/>
        </w:tabs>
        <w:ind w:left="2760" w:hanging="360"/>
      </w:pPr>
      <w:rPr>
        <w:b w:val="0"/>
        <w:i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1AF6EA7"/>
    <w:multiLevelType w:val="hybridMultilevel"/>
    <w:tmpl w:val="09D0AD2E"/>
    <w:lvl w:ilvl="0" w:tplc="FBDCE336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52055C1E"/>
    <w:multiLevelType w:val="hybridMultilevel"/>
    <w:tmpl w:val="A426C7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2653FA7"/>
    <w:multiLevelType w:val="hybridMultilevel"/>
    <w:tmpl w:val="7D2A378C"/>
    <w:lvl w:ilvl="0" w:tplc="610C8918">
      <w:start w:val="1"/>
      <w:numFmt w:val="bullet"/>
      <w:pStyle w:val="Odrka2doplohy"/>
      <w:lvlText w:val=""/>
      <w:lvlPicBulletId w:val="1"/>
      <w:lvlJc w:val="left"/>
      <w:pPr>
        <w:ind w:left="70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5" w15:restartNumberingAfterBreak="0">
    <w:nsid w:val="5283318A"/>
    <w:multiLevelType w:val="hybridMultilevel"/>
    <w:tmpl w:val="6D6EAC62"/>
    <w:name w:val="Outline222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2F6A45D"/>
    <w:multiLevelType w:val="hybridMultilevel"/>
    <w:tmpl w:val="2D4ACF2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7" w15:restartNumberingAfterBreak="0">
    <w:nsid w:val="552125A5"/>
    <w:multiLevelType w:val="hybridMultilevel"/>
    <w:tmpl w:val="C772D5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5E278E2"/>
    <w:multiLevelType w:val="hybridMultilevel"/>
    <w:tmpl w:val="A426C7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6147294"/>
    <w:multiLevelType w:val="hybridMultilevel"/>
    <w:tmpl w:val="DFA44978"/>
    <w:name w:val="Outline2222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6303511"/>
    <w:multiLevelType w:val="hybridMultilevel"/>
    <w:tmpl w:val="1CF442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65E0C8D"/>
    <w:multiLevelType w:val="multilevel"/>
    <w:tmpl w:val="0809001D"/>
    <w:name w:val="Outline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2" w15:restartNumberingAfterBreak="0">
    <w:nsid w:val="57B63C01"/>
    <w:multiLevelType w:val="hybridMultilevel"/>
    <w:tmpl w:val="6FFE01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8B555DE"/>
    <w:multiLevelType w:val="hybridMultilevel"/>
    <w:tmpl w:val="98206B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8E21DE7"/>
    <w:multiLevelType w:val="hybridMultilevel"/>
    <w:tmpl w:val="A426C7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BA06109"/>
    <w:multiLevelType w:val="hybridMultilevel"/>
    <w:tmpl w:val="D9A8AF4E"/>
    <w:name w:val="Outline222222223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DCF1759"/>
    <w:multiLevelType w:val="multilevel"/>
    <w:tmpl w:val="B5F4C55C"/>
    <w:lvl w:ilvl="0">
      <w:numFmt w:val="bullet"/>
      <w:lvlText w:val=""/>
      <w:lvlJc w:val="left"/>
      <w:pPr>
        <w:tabs>
          <w:tab w:val="num" w:pos="3119"/>
        </w:tabs>
        <w:ind w:left="3119" w:hanging="567"/>
      </w:pPr>
      <w:rPr>
        <w:rFonts w:ascii="Wingdings" w:hAnsi="Wingdings" w:hint="default"/>
        <w:color w:val="A50021"/>
        <w:sz w:val="24"/>
      </w:rPr>
    </w:lvl>
    <w:lvl w:ilvl="1">
      <w:numFmt w:val="bullet"/>
      <w:pStyle w:val="OdrkaEQmodr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C1D2ED"/>
        <w:sz w:val="24"/>
      </w:rPr>
    </w:lvl>
    <w:lvl w:ilvl="2"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  <w:sz w:val="24"/>
      </w:rPr>
    </w:lvl>
    <w:lvl w:ilvl="3"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color w:val="A50021"/>
      </w:rPr>
    </w:lvl>
    <w:lvl w:ilvl="4"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  <w:color w:val="C1D2ED"/>
      </w:rPr>
    </w:lvl>
    <w:lvl w:ilvl="5">
      <w:numFmt w:val="bullet"/>
      <w:lvlText w:val="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</w:rPr>
    </w:lvl>
    <w:lvl w:ilvl="6">
      <w:numFmt w:val="bullet"/>
      <w:lvlText w:val=""/>
      <w:lvlJc w:val="left"/>
      <w:pPr>
        <w:tabs>
          <w:tab w:val="num" w:pos="3969"/>
        </w:tabs>
        <w:ind w:left="3969" w:hanging="567"/>
      </w:pPr>
      <w:rPr>
        <w:rFonts w:ascii="Wingdings" w:hAnsi="Wingdings" w:hint="default"/>
        <w:color w:val="A50021"/>
      </w:rPr>
    </w:lvl>
    <w:lvl w:ilvl="7">
      <w:numFmt w:val="bullet"/>
      <w:lvlText w:val=""/>
      <w:lvlJc w:val="left"/>
      <w:pPr>
        <w:tabs>
          <w:tab w:val="num" w:pos="4536"/>
        </w:tabs>
        <w:ind w:left="4536" w:hanging="567"/>
      </w:pPr>
      <w:rPr>
        <w:rFonts w:ascii="Wingdings" w:hAnsi="Wingdings" w:hint="default"/>
        <w:color w:val="C1D2ED"/>
      </w:rPr>
    </w:lvl>
    <w:lvl w:ilvl="8">
      <w:numFmt w:val="bullet"/>
      <w:lvlText w:val=""/>
      <w:lvlJc w:val="left"/>
      <w:pPr>
        <w:tabs>
          <w:tab w:val="num" w:pos="5103"/>
        </w:tabs>
        <w:ind w:left="5103" w:hanging="567"/>
      </w:pPr>
      <w:rPr>
        <w:rFonts w:ascii="Wingdings" w:hAnsi="Wingdings" w:hint="default"/>
      </w:rPr>
    </w:lvl>
  </w:abstractNum>
  <w:abstractNum w:abstractNumId="67" w15:restartNumberingAfterBreak="0">
    <w:nsid w:val="5E10532B"/>
    <w:multiLevelType w:val="hybridMultilevel"/>
    <w:tmpl w:val="78D035C6"/>
    <w:name w:val="Outline222222223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F813262"/>
    <w:multiLevelType w:val="hybridMultilevel"/>
    <w:tmpl w:val="B9884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3BD2596"/>
    <w:multiLevelType w:val="hybridMultilevel"/>
    <w:tmpl w:val="8B580FE4"/>
    <w:lvl w:ilvl="0" w:tplc="0D9EE9F6">
      <w:start w:val="1"/>
      <w:numFmt w:val="decimal"/>
      <w:pStyle w:val="Style1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6519395A"/>
    <w:multiLevelType w:val="hybridMultilevel"/>
    <w:tmpl w:val="07F6D06C"/>
    <w:lvl w:ilvl="0" w:tplc="B90C842A">
      <w:start w:val="1"/>
      <w:numFmt w:val="bullet"/>
      <w:lvlText w:val="-"/>
      <w:lvlJc w:val="left"/>
      <w:pPr>
        <w:ind w:left="723" w:hanging="363"/>
      </w:pPr>
      <w:rPr>
        <w:rFonts w:ascii="Calibri" w:hAnsi="Calibri" w:cs="Times New Roman" w:hint="default"/>
        <w:color w:val="525252" w:themeColor="accent3" w:themeShade="80"/>
        <w:sz w:val="24"/>
      </w:rPr>
    </w:lvl>
    <w:lvl w:ilvl="1" w:tplc="0405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71" w15:restartNumberingAfterBreak="0">
    <w:nsid w:val="670462DD"/>
    <w:multiLevelType w:val="hybridMultilevel"/>
    <w:tmpl w:val="EF8A25AA"/>
    <w:name w:val="Outline2222222233"/>
    <w:lvl w:ilvl="0" w:tplc="0809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2" w15:restartNumberingAfterBreak="0">
    <w:nsid w:val="67700E7C"/>
    <w:multiLevelType w:val="hybridMultilevel"/>
    <w:tmpl w:val="1C2E5622"/>
    <w:lvl w:ilvl="0" w:tplc="A35A6202">
      <w:start w:val="1"/>
      <w:numFmt w:val="bullet"/>
      <w:pStyle w:val="OdrkyEQerven"/>
      <w:lvlText w:val=""/>
      <w:lvlJc w:val="left"/>
      <w:pPr>
        <w:ind w:left="717" w:hanging="360"/>
      </w:pPr>
      <w:rPr>
        <w:rFonts w:ascii="Wingdings" w:hAnsi="Wingdings" w:hint="default"/>
        <w:color w:val="C00000"/>
        <w:sz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78D52C4"/>
    <w:multiLevelType w:val="hybridMultilevel"/>
    <w:tmpl w:val="030AE9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8BE0600"/>
    <w:multiLevelType w:val="hybridMultilevel"/>
    <w:tmpl w:val="B97C5F98"/>
    <w:lvl w:ilvl="0" w:tplc="4D94A948">
      <w:start w:val="1"/>
      <w:numFmt w:val="decimal"/>
      <w:pStyle w:val="bodspecifikace"/>
      <w:lvlText w:val="%1."/>
      <w:lvlJc w:val="left"/>
      <w:pPr>
        <w:ind w:left="720" w:hanging="360"/>
      </w:pPr>
      <w:rPr>
        <w:rFonts w:ascii="Calibri" w:hAnsi="Calibri" w:cs="Times New Roman" w:hint="default"/>
        <w:b/>
        <w:color w:val="auto"/>
        <w:sz w:val="21"/>
        <w:szCs w:val="21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9D42DB8"/>
    <w:multiLevelType w:val="hybridMultilevel"/>
    <w:tmpl w:val="B1B88ABA"/>
    <w:name w:val="Outline22222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7" w15:restartNumberingAfterBreak="0">
    <w:nsid w:val="6C8E4CBF"/>
    <w:multiLevelType w:val="hybridMultilevel"/>
    <w:tmpl w:val="DC96240E"/>
    <w:name w:val="Outline2222222222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6DDA0CD4"/>
    <w:multiLevelType w:val="hybridMultilevel"/>
    <w:tmpl w:val="A426C7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0553835"/>
    <w:multiLevelType w:val="singleLevel"/>
    <w:tmpl w:val="BEC4E410"/>
    <w:lvl w:ilvl="0">
      <w:start w:val="1"/>
      <w:numFmt w:val="bullet"/>
      <w:pStyle w:val="Odraz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0" w15:restartNumberingAfterBreak="0">
    <w:nsid w:val="70A412CD"/>
    <w:multiLevelType w:val="singleLevel"/>
    <w:tmpl w:val="F570646C"/>
    <w:lvl w:ilvl="0">
      <w:start w:val="1"/>
      <w:numFmt w:val="bullet"/>
      <w:pStyle w:val="normalbulletbl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1" w15:restartNumberingAfterBreak="0">
    <w:nsid w:val="70AD785A"/>
    <w:multiLevelType w:val="hybridMultilevel"/>
    <w:tmpl w:val="AB12705A"/>
    <w:name w:val="Outline222222223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0DA1A87"/>
    <w:multiLevelType w:val="hybridMultilevel"/>
    <w:tmpl w:val="7632BA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3514390"/>
    <w:multiLevelType w:val="hybridMultilevel"/>
    <w:tmpl w:val="008AF94A"/>
    <w:name w:val="Outline22222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AAD2196"/>
    <w:multiLevelType w:val="multilevel"/>
    <w:tmpl w:val="B36A9480"/>
    <w:name w:val="Outline2"/>
    <w:lvl w:ilvl="0">
      <w:start w:val="1"/>
      <w:numFmt w:val="decimal"/>
      <w:lvlText w:val="%1."/>
      <w:lvlJc w:val="left"/>
      <w:pPr>
        <w:tabs>
          <w:tab w:val="num" w:pos="36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5" w15:restartNumberingAfterBreak="0">
    <w:nsid w:val="7AB7048E"/>
    <w:multiLevelType w:val="hybridMultilevel"/>
    <w:tmpl w:val="C18228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C4E1389"/>
    <w:multiLevelType w:val="hybridMultilevel"/>
    <w:tmpl w:val="9BEC3D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DE04653"/>
    <w:multiLevelType w:val="hybridMultilevel"/>
    <w:tmpl w:val="42A660DA"/>
    <w:name w:val="Outline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7E38069A"/>
    <w:multiLevelType w:val="hybridMultilevel"/>
    <w:tmpl w:val="C696EEEC"/>
    <w:lvl w:ilvl="0" w:tplc="96EAFE52">
      <w:start w:val="1"/>
      <w:numFmt w:val="bullet"/>
      <w:pStyle w:val="CaptionIntroductionparagraph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546871E0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Times New Roman" w:hint="default"/>
      </w:rPr>
    </w:lvl>
    <w:lvl w:ilvl="2" w:tplc="3D5C4AE0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47E2CF2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978EA79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Times New Roman" w:hint="default"/>
      </w:rPr>
    </w:lvl>
    <w:lvl w:ilvl="5" w:tplc="6656810E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80A854EE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84CBEEA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Times New Roman" w:hint="default"/>
      </w:rPr>
    </w:lvl>
    <w:lvl w:ilvl="8" w:tplc="92CAB62A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9"/>
  </w:num>
  <w:num w:numId="3">
    <w:abstractNumId w:val="76"/>
  </w:num>
  <w:num w:numId="4">
    <w:abstractNumId w:val="30"/>
  </w:num>
  <w:num w:numId="5">
    <w:abstractNumId w:val="63"/>
  </w:num>
  <w:num w:numId="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</w:num>
  <w:num w:numId="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3"/>
    <w:lvlOverride w:ilvl="0">
      <w:startOverride w:val="1"/>
    </w:lvlOverride>
  </w:num>
  <w:num w:numId="14">
    <w:abstractNumId w:val="2"/>
    <w:lvlOverride w:ilvl="0">
      <w:startOverride w:val="1"/>
    </w:lvlOverride>
  </w:num>
  <w:num w:numId="15">
    <w:abstractNumId w:val="0"/>
    <w:lvlOverride w:ilvl="0">
      <w:startOverride w:val="1"/>
    </w:lvlOverride>
  </w:num>
  <w:num w:numId="16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2"/>
  </w:num>
  <w:num w:numId="18">
    <w:abstractNumId w:val="66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2"/>
  </w:num>
  <w:num w:numId="21">
    <w:abstractNumId w:val="28"/>
  </w:num>
  <w:num w:numId="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9"/>
  </w:num>
  <w:num w:numId="24">
    <w:abstractNumId w:val="48"/>
  </w:num>
  <w:num w:numId="25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8"/>
  </w:num>
  <w:num w:numId="27">
    <w:abstractNumId w:val="24"/>
  </w:num>
  <w:num w:numId="28">
    <w:abstractNumId w:val="1"/>
    <w:lvlOverride w:ilvl="0">
      <w:startOverride w:val="1"/>
    </w:lvlOverride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0"/>
  </w:num>
  <w:num w:numId="31">
    <w:abstractNumId w:val="43"/>
  </w:num>
  <w:num w:numId="32">
    <w:abstractNumId w:val="33"/>
  </w:num>
  <w:num w:numId="3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2"/>
  </w:num>
  <w:num w:numId="35">
    <w:abstractNumId w:val="54"/>
  </w:num>
  <w:num w:numId="3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70"/>
  </w:num>
  <w:num w:numId="49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7"/>
  </w:num>
  <w:num w:numId="52">
    <w:abstractNumId w:val="18"/>
  </w:num>
  <w:num w:numId="53">
    <w:abstractNumId w:val="38"/>
  </w:num>
  <w:num w:numId="54">
    <w:abstractNumId w:val="35"/>
  </w:num>
  <w:num w:numId="55">
    <w:abstractNumId w:val="60"/>
  </w:num>
  <w:num w:numId="56">
    <w:abstractNumId w:val="85"/>
  </w:num>
  <w:num w:numId="57">
    <w:abstractNumId w:val="62"/>
  </w:num>
  <w:num w:numId="58">
    <w:abstractNumId w:val="45"/>
  </w:num>
  <w:num w:numId="59">
    <w:abstractNumId w:val="73"/>
  </w:num>
  <w:num w:numId="60">
    <w:abstractNumId w:val="29"/>
  </w:num>
  <w:num w:numId="61">
    <w:abstractNumId w:val="32"/>
  </w:num>
  <w:num w:numId="62">
    <w:abstractNumId w:val="50"/>
  </w:num>
  <w:num w:numId="63">
    <w:abstractNumId w:val="57"/>
  </w:num>
  <w:num w:numId="64">
    <w:abstractNumId w:val="68"/>
  </w:num>
  <w:num w:numId="65">
    <w:abstractNumId w:val="37"/>
  </w:num>
  <w:num w:numId="66">
    <w:abstractNumId w:val="56"/>
  </w:num>
  <w:num w:numId="67">
    <w:abstractNumId w:val="16"/>
  </w:num>
  <w:num w:numId="68">
    <w:abstractNumId w:val="49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418"/>
    <w:rsid w:val="00000743"/>
    <w:rsid w:val="000012A9"/>
    <w:rsid w:val="000017D7"/>
    <w:rsid w:val="0000222C"/>
    <w:rsid w:val="000033E9"/>
    <w:rsid w:val="0000534A"/>
    <w:rsid w:val="00005CA9"/>
    <w:rsid w:val="0000650C"/>
    <w:rsid w:val="00010530"/>
    <w:rsid w:val="00010FCB"/>
    <w:rsid w:val="00011BD5"/>
    <w:rsid w:val="000131D6"/>
    <w:rsid w:val="00013641"/>
    <w:rsid w:val="00013646"/>
    <w:rsid w:val="00014E0C"/>
    <w:rsid w:val="000170CF"/>
    <w:rsid w:val="00020CB0"/>
    <w:rsid w:val="00023636"/>
    <w:rsid w:val="00023CED"/>
    <w:rsid w:val="000242BB"/>
    <w:rsid w:val="0002466D"/>
    <w:rsid w:val="0002534B"/>
    <w:rsid w:val="0002645E"/>
    <w:rsid w:val="00026A8A"/>
    <w:rsid w:val="00026B8D"/>
    <w:rsid w:val="000303C6"/>
    <w:rsid w:val="00030BBF"/>
    <w:rsid w:val="000321BE"/>
    <w:rsid w:val="00032EB3"/>
    <w:rsid w:val="00035CC3"/>
    <w:rsid w:val="000364D7"/>
    <w:rsid w:val="00037D64"/>
    <w:rsid w:val="00040EBB"/>
    <w:rsid w:val="00041DD5"/>
    <w:rsid w:val="00042DFA"/>
    <w:rsid w:val="00043028"/>
    <w:rsid w:val="000435E6"/>
    <w:rsid w:val="00050C6F"/>
    <w:rsid w:val="00052D37"/>
    <w:rsid w:val="0005479C"/>
    <w:rsid w:val="000560EC"/>
    <w:rsid w:val="00056A27"/>
    <w:rsid w:val="00057788"/>
    <w:rsid w:val="00057E8C"/>
    <w:rsid w:val="0006067D"/>
    <w:rsid w:val="000610CF"/>
    <w:rsid w:val="0006157D"/>
    <w:rsid w:val="000625FA"/>
    <w:rsid w:val="00062A3A"/>
    <w:rsid w:val="00062B66"/>
    <w:rsid w:val="000638BD"/>
    <w:rsid w:val="00065455"/>
    <w:rsid w:val="00065ACE"/>
    <w:rsid w:val="0006701A"/>
    <w:rsid w:val="00067B92"/>
    <w:rsid w:val="00071DD1"/>
    <w:rsid w:val="0007227C"/>
    <w:rsid w:val="0007488C"/>
    <w:rsid w:val="0007488F"/>
    <w:rsid w:val="00075108"/>
    <w:rsid w:val="00080AA1"/>
    <w:rsid w:val="00083590"/>
    <w:rsid w:val="00083B16"/>
    <w:rsid w:val="00083D0F"/>
    <w:rsid w:val="00083EF4"/>
    <w:rsid w:val="00083F69"/>
    <w:rsid w:val="00085504"/>
    <w:rsid w:val="00085F4C"/>
    <w:rsid w:val="000909BA"/>
    <w:rsid w:val="00090C9A"/>
    <w:rsid w:val="000946D0"/>
    <w:rsid w:val="00096D82"/>
    <w:rsid w:val="00096FF6"/>
    <w:rsid w:val="00097911"/>
    <w:rsid w:val="00097AE3"/>
    <w:rsid w:val="000A04D7"/>
    <w:rsid w:val="000A0570"/>
    <w:rsid w:val="000A1ACB"/>
    <w:rsid w:val="000A2ECC"/>
    <w:rsid w:val="000A471E"/>
    <w:rsid w:val="000A4CDD"/>
    <w:rsid w:val="000A5A52"/>
    <w:rsid w:val="000A7642"/>
    <w:rsid w:val="000B0279"/>
    <w:rsid w:val="000B0BB7"/>
    <w:rsid w:val="000B1AB5"/>
    <w:rsid w:val="000B1F84"/>
    <w:rsid w:val="000B24F6"/>
    <w:rsid w:val="000B34B9"/>
    <w:rsid w:val="000B4061"/>
    <w:rsid w:val="000B5592"/>
    <w:rsid w:val="000B5ECB"/>
    <w:rsid w:val="000C1227"/>
    <w:rsid w:val="000C2459"/>
    <w:rsid w:val="000C2937"/>
    <w:rsid w:val="000C2C77"/>
    <w:rsid w:val="000C2E32"/>
    <w:rsid w:val="000C6426"/>
    <w:rsid w:val="000C6C4F"/>
    <w:rsid w:val="000C6EE6"/>
    <w:rsid w:val="000C736A"/>
    <w:rsid w:val="000D0538"/>
    <w:rsid w:val="000D0AF1"/>
    <w:rsid w:val="000D0D7B"/>
    <w:rsid w:val="000D3148"/>
    <w:rsid w:val="000D410A"/>
    <w:rsid w:val="000D45F5"/>
    <w:rsid w:val="000D6DC0"/>
    <w:rsid w:val="000E018A"/>
    <w:rsid w:val="000E0CBA"/>
    <w:rsid w:val="000E3050"/>
    <w:rsid w:val="000E32FC"/>
    <w:rsid w:val="000E5365"/>
    <w:rsid w:val="000F02E2"/>
    <w:rsid w:val="000F08D0"/>
    <w:rsid w:val="000F0CBC"/>
    <w:rsid w:val="000F3D23"/>
    <w:rsid w:val="000F46F1"/>
    <w:rsid w:val="000F4F7B"/>
    <w:rsid w:val="000F4FFE"/>
    <w:rsid w:val="000F6B7F"/>
    <w:rsid w:val="00101BFA"/>
    <w:rsid w:val="0010260C"/>
    <w:rsid w:val="00104D65"/>
    <w:rsid w:val="00105D42"/>
    <w:rsid w:val="0010645D"/>
    <w:rsid w:val="00106814"/>
    <w:rsid w:val="001072D1"/>
    <w:rsid w:val="001122F2"/>
    <w:rsid w:val="0011284D"/>
    <w:rsid w:val="00114489"/>
    <w:rsid w:val="0011541E"/>
    <w:rsid w:val="00115C0D"/>
    <w:rsid w:val="0011618E"/>
    <w:rsid w:val="00120EDC"/>
    <w:rsid w:val="00122B01"/>
    <w:rsid w:val="00123601"/>
    <w:rsid w:val="0012400F"/>
    <w:rsid w:val="00124FCC"/>
    <w:rsid w:val="001329ED"/>
    <w:rsid w:val="0013308F"/>
    <w:rsid w:val="0013349C"/>
    <w:rsid w:val="0013703F"/>
    <w:rsid w:val="0013793D"/>
    <w:rsid w:val="0014137E"/>
    <w:rsid w:val="001421B4"/>
    <w:rsid w:val="00142316"/>
    <w:rsid w:val="0014234D"/>
    <w:rsid w:val="00143A08"/>
    <w:rsid w:val="00143FAF"/>
    <w:rsid w:val="00145563"/>
    <w:rsid w:val="00145D02"/>
    <w:rsid w:val="00146F3B"/>
    <w:rsid w:val="00150533"/>
    <w:rsid w:val="001510FF"/>
    <w:rsid w:val="001511EB"/>
    <w:rsid w:val="0015220D"/>
    <w:rsid w:val="0015227F"/>
    <w:rsid w:val="00152E12"/>
    <w:rsid w:val="00153284"/>
    <w:rsid w:val="00153F4A"/>
    <w:rsid w:val="00154E22"/>
    <w:rsid w:val="0015557D"/>
    <w:rsid w:val="00156527"/>
    <w:rsid w:val="00156745"/>
    <w:rsid w:val="00157F96"/>
    <w:rsid w:val="001602BC"/>
    <w:rsid w:val="00160B0C"/>
    <w:rsid w:val="00166BAB"/>
    <w:rsid w:val="00167A89"/>
    <w:rsid w:val="00167EFB"/>
    <w:rsid w:val="00170C16"/>
    <w:rsid w:val="00170F68"/>
    <w:rsid w:val="0017582C"/>
    <w:rsid w:val="00175FE4"/>
    <w:rsid w:val="00176B8D"/>
    <w:rsid w:val="001772EF"/>
    <w:rsid w:val="00180A65"/>
    <w:rsid w:val="00181C5F"/>
    <w:rsid w:val="00183987"/>
    <w:rsid w:val="001853D5"/>
    <w:rsid w:val="001853D6"/>
    <w:rsid w:val="001865BB"/>
    <w:rsid w:val="001869F3"/>
    <w:rsid w:val="00190B73"/>
    <w:rsid w:val="00191A0E"/>
    <w:rsid w:val="00191D7C"/>
    <w:rsid w:val="00191DF8"/>
    <w:rsid w:val="00192848"/>
    <w:rsid w:val="00192977"/>
    <w:rsid w:val="0019408B"/>
    <w:rsid w:val="00197EF9"/>
    <w:rsid w:val="001A0289"/>
    <w:rsid w:val="001A052C"/>
    <w:rsid w:val="001A15B2"/>
    <w:rsid w:val="001A1BBD"/>
    <w:rsid w:val="001A219D"/>
    <w:rsid w:val="001A2D8C"/>
    <w:rsid w:val="001A3FAD"/>
    <w:rsid w:val="001A65FE"/>
    <w:rsid w:val="001A675E"/>
    <w:rsid w:val="001A68A9"/>
    <w:rsid w:val="001A6CBD"/>
    <w:rsid w:val="001A6FE4"/>
    <w:rsid w:val="001A7EE3"/>
    <w:rsid w:val="001B072A"/>
    <w:rsid w:val="001B09C8"/>
    <w:rsid w:val="001B200D"/>
    <w:rsid w:val="001B2966"/>
    <w:rsid w:val="001B39C9"/>
    <w:rsid w:val="001B5677"/>
    <w:rsid w:val="001B7C61"/>
    <w:rsid w:val="001C0ABD"/>
    <w:rsid w:val="001C199E"/>
    <w:rsid w:val="001C4097"/>
    <w:rsid w:val="001C4A2E"/>
    <w:rsid w:val="001C6984"/>
    <w:rsid w:val="001D06D9"/>
    <w:rsid w:val="001D08A6"/>
    <w:rsid w:val="001D0E4B"/>
    <w:rsid w:val="001D10F8"/>
    <w:rsid w:val="001D140C"/>
    <w:rsid w:val="001D17C3"/>
    <w:rsid w:val="001D18B3"/>
    <w:rsid w:val="001D1AD1"/>
    <w:rsid w:val="001D2035"/>
    <w:rsid w:val="001D3919"/>
    <w:rsid w:val="001D4F72"/>
    <w:rsid w:val="001D79CE"/>
    <w:rsid w:val="001D7EAA"/>
    <w:rsid w:val="001E001D"/>
    <w:rsid w:val="001E0840"/>
    <w:rsid w:val="001E137A"/>
    <w:rsid w:val="001E2612"/>
    <w:rsid w:val="001E3C11"/>
    <w:rsid w:val="001E4328"/>
    <w:rsid w:val="001E59F5"/>
    <w:rsid w:val="001E6937"/>
    <w:rsid w:val="001E699C"/>
    <w:rsid w:val="001E6B16"/>
    <w:rsid w:val="001E6EA0"/>
    <w:rsid w:val="001F0A9B"/>
    <w:rsid w:val="001F1EFF"/>
    <w:rsid w:val="001F223D"/>
    <w:rsid w:val="001F478B"/>
    <w:rsid w:val="001F5FE2"/>
    <w:rsid w:val="001F65A8"/>
    <w:rsid w:val="001F73A9"/>
    <w:rsid w:val="0020045B"/>
    <w:rsid w:val="0020071D"/>
    <w:rsid w:val="00200BAA"/>
    <w:rsid w:val="00203610"/>
    <w:rsid w:val="00203AAC"/>
    <w:rsid w:val="00210630"/>
    <w:rsid w:val="002115A9"/>
    <w:rsid w:val="00212FFE"/>
    <w:rsid w:val="00213CA5"/>
    <w:rsid w:val="0021437A"/>
    <w:rsid w:val="00216B51"/>
    <w:rsid w:val="00217150"/>
    <w:rsid w:val="00221E36"/>
    <w:rsid w:val="00222429"/>
    <w:rsid w:val="00222B5E"/>
    <w:rsid w:val="00223680"/>
    <w:rsid w:val="00224066"/>
    <w:rsid w:val="00224584"/>
    <w:rsid w:val="00224B40"/>
    <w:rsid w:val="00224B49"/>
    <w:rsid w:val="00226089"/>
    <w:rsid w:val="002262F3"/>
    <w:rsid w:val="0022636D"/>
    <w:rsid w:val="002308AE"/>
    <w:rsid w:val="00233B9D"/>
    <w:rsid w:val="0023435C"/>
    <w:rsid w:val="00236159"/>
    <w:rsid w:val="0024081D"/>
    <w:rsid w:val="00243AD7"/>
    <w:rsid w:val="00243C79"/>
    <w:rsid w:val="00246046"/>
    <w:rsid w:val="00247208"/>
    <w:rsid w:val="00250530"/>
    <w:rsid w:val="0025111F"/>
    <w:rsid w:val="0025143B"/>
    <w:rsid w:val="00252FAD"/>
    <w:rsid w:val="002563EC"/>
    <w:rsid w:val="00256437"/>
    <w:rsid w:val="00257080"/>
    <w:rsid w:val="00257948"/>
    <w:rsid w:val="00262E6A"/>
    <w:rsid w:val="002633DE"/>
    <w:rsid w:val="00263DD1"/>
    <w:rsid w:val="0026443D"/>
    <w:rsid w:val="00264FD7"/>
    <w:rsid w:val="00265FB1"/>
    <w:rsid w:val="00266328"/>
    <w:rsid w:val="002673D8"/>
    <w:rsid w:val="0026787E"/>
    <w:rsid w:val="00270898"/>
    <w:rsid w:val="00271960"/>
    <w:rsid w:val="00274488"/>
    <w:rsid w:val="00275F18"/>
    <w:rsid w:val="00276DC2"/>
    <w:rsid w:val="00277843"/>
    <w:rsid w:val="00280457"/>
    <w:rsid w:val="00281121"/>
    <w:rsid w:val="002819B2"/>
    <w:rsid w:val="00284BA9"/>
    <w:rsid w:val="00284D40"/>
    <w:rsid w:val="00287774"/>
    <w:rsid w:val="00287FA9"/>
    <w:rsid w:val="00291A6C"/>
    <w:rsid w:val="00291C30"/>
    <w:rsid w:val="00291D01"/>
    <w:rsid w:val="0029249E"/>
    <w:rsid w:val="0029390A"/>
    <w:rsid w:val="00293FB6"/>
    <w:rsid w:val="002949BE"/>
    <w:rsid w:val="0029562D"/>
    <w:rsid w:val="00296CA9"/>
    <w:rsid w:val="00296D33"/>
    <w:rsid w:val="0029739D"/>
    <w:rsid w:val="00297B09"/>
    <w:rsid w:val="002A165E"/>
    <w:rsid w:val="002A2094"/>
    <w:rsid w:val="002A2134"/>
    <w:rsid w:val="002A2741"/>
    <w:rsid w:val="002A2F51"/>
    <w:rsid w:val="002A48F8"/>
    <w:rsid w:val="002A4AE9"/>
    <w:rsid w:val="002A647C"/>
    <w:rsid w:val="002A654E"/>
    <w:rsid w:val="002A7BBE"/>
    <w:rsid w:val="002B082D"/>
    <w:rsid w:val="002B3382"/>
    <w:rsid w:val="002B4BDF"/>
    <w:rsid w:val="002B5AA9"/>
    <w:rsid w:val="002B6BE0"/>
    <w:rsid w:val="002B73AA"/>
    <w:rsid w:val="002C0591"/>
    <w:rsid w:val="002C0917"/>
    <w:rsid w:val="002C1763"/>
    <w:rsid w:val="002C1AA7"/>
    <w:rsid w:val="002C3344"/>
    <w:rsid w:val="002C4B36"/>
    <w:rsid w:val="002C5DB7"/>
    <w:rsid w:val="002C7474"/>
    <w:rsid w:val="002D031D"/>
    <w:rsid w:val="002D4AF3"/>
    <w:rsid w:val="002D5858"/>
    <w:rsid w:val="002E05F6"/>
    <w:rsid w:val="002E0687"/>
    <w:rsid w:val="002E11A2"/>
    <w:rsid w:val="002E146E"/>
    <w:rsid w:val="002E4BC1"/>
    <w:rsid w:val="002E71A1"/>
    <w:rsid w:val="002E7462"/>
    <w:rsid w:val="002E76D2"/>
    <w:rsid w:val="002F057D"/>
    <w:rsid w:val="002F13EE"/>
    <w:rsid w:val="002F1545"/>
    <w:rsid w:val="002F1B42"/>
    <w:rsid w:val="002F2454"/>
    <w:rsid w:val="002F35F5"/>
    <w:rsid w:val="002F416A"/>
    <w:rsid w:val="002F6892"/>
    <w:rsid w:val="002F7434"/>
    <w:rsid w:val="002F76EF"/>
    <w:rsid w:val="003012DA"/>
    <w:rsid w:val="00303CCC"/>
    <w:rsid w:val="003053DC"/>
    <w:rsid w:val="00307F70"/>
    <w:rsid w:val="0031047F"/>
    <w:rsid w:val="003135C1"/>
    <w:rsid w:val="00313C09"/>
    <w:rsid w:val="003157DD"/>
    <w:rsid w:val="00317007"/>
    <w:rsid w:val="00320272"/>
    <w:rsid w:val="00320FE3"/>
    <w:rsid w:val="00321116"/>
    <w:rsid w:val="00322221"/>
    <w:rsid w:val="00324B66"/>
    <w:rsid w:val="003251D0"/>
    <w:rsid w:val="0032725B"/>
    <w:rsid w:val="003308A0"/>
    <w:rsid w:val="00332254"/>
    <w:rsid w:val="003330EE"/>
    <w:rsid w:val="00333184"/>
    <w:rsid w:val="003345BB"/>
    <w:rsid w:val="00335092"/>
    <w:rsid w:val="00335666"/>
    <w:rsid w:val="003369BE"/>
    <w:rsid w:val="00337190"/>
    <w:rsid w:val="00337499"/>
    <w:rsid w:val="003418E0"/>
    <w:rsid w:val="003422EC"/>
    <w:rsid w:val="00342F22"/>
    <w:rsid w:val="0034441B"/>
    <w:rsid w:val="003444E2"/>
    <w:rsid w:val="0034520D"/>
    <w:rsid w:val="00345779"/>
    <w:rsid w:val="003503F9"/>
    <w:rsid w:val="00350488"/>
    <w:rsid w:val="00350973"/>
    <w:rsid w:val="00350BBD"/>
    <w:rsid w:val="0035209B"/>
    <w:rsid w:val="003524BF"/>
    <w:rsid w:val="00355283"/>
    <w:rsid w:val="00357182"/>
    <w:rsid w:val="0035787E"/>
    <w:rsid w:val="0036023F"/>
    <w:rsid w:val="00360435"/>
    <w:rsid w:val="00360B5F"/>
    <w:rsid w:val="003612AC"/>
    <w:rsid w:val="003612B5"/>
    <w:rsid w:val="0036246D"/>
    <w:rsid w:val="0036380B"/>
    <w:rsid w:val="003657C8"/>
    <w:rsid w:val="00370885"/>
    <w:rsid w:val="00370ED2"/>
    <w:rsid w:val="0037434E"/>
    <w:rsid w:val="00374AE1"/>
    <w:rsid w:val="00374D06"/>
    <w:rsid w:val="00374D0C"/>
    <w:rsid w:val="00374DCB"/>
    <w:rsid w:val="00376DDA"/>
    <w:rsid w:val="003804F7"/>
    <w:rsid w:val="003822B4"/>
    <w:rsid w:val="003840F2"/>
    <w:rsid w:val="00385564"/>
    <w:rsid w:val="00385F28"/>
    <w:rsid w:val="00386CBD"/>
    <w:rsid w:val="00393399"/>
    <w:rsid w:val="00393A4B"/>
    <w:rsid w:val="003949AB"/>
    <w:rsid w:val="0039550D"/>
    <w:rsid w:val="003969EE"/>
    <w:rsid w:val="00397054"/>
    <w:rsid w:val="003975F5"/>
    <w:rsid w:val="003A1244"/>
    <w:rsid w:val="003A2281"/>
    <w:rsid w:val="003A2379"/>
    <w:rsid w:val="003A51EB"/>
    <w:rsid w:val="003A5D73"/>
    <w:rsid w:val="003A7D69"/>
    <w:rsid w:val="003B0F03"/>
    <w:rsid w:val="003B138E"/>
    <w:rsid w:val="003B1FAF"/>
    <w:rsid w:val="003B3C04"/>
    <w:rsid w:val="003B4A2A"/>
    <w:rsid w:val="003B6A4F"/>
    <w:rsid w:val="003B6C9C"/>
    <w:rsid w:val="003C02AF"/>
    <w:rsid w:val="003C1534"/>
    <w:rsid w:val="003C6D44"/>
    <w:rsid w:val="003C76A4"/>
    <w:rsid w:val="003C7C53"/>
    <w:rsid w:val="003D0AB7"/>
    <w:rsid w:val="003D0B4D"/>
    <w:rsid w:val="003D214E"/>
    <w:rsid w:val="003D3105"/>
    <w:rsid w:val="003D3AD9"/>
    <w:rsid w:val="003E1914"/>
    <w:rsid w:val="003E30CC"/>
    <w:rsid w:val="003E5BE1"/>
    <w:rsid w:val="003E760C"/>
    <w:rsid w:val="003F1AFA"/>
    <w:rsid w:val="003F700B"/>
    <w:rsid w:val="003F7504"/>
    <w:rsid w:val="00401D8C"/>
    <w:rsid w:val="0040706D"/>
    <w:rsid w:val="00410464"/>
    <w:rsid w:val="0041081D"/>
    <w:rsid w:val="00413165"/>
    <w:rsid w:val="00413B64"/>
    <w:rsid w:val="00414067"/>
    <w:rsid w:val="00415F32"/>
    <w:rsid w:val="004169FD"/>
    <w:rsid w:val="004210EB"/>
    <w:rsid w:val="00421A6F"/>
    <w:rsid w:val="00423DFA"/>
    <w:rsid w:val="00425D49"/>
    <w:rsid w:val="00430071"/>
    <w:rsid w:val="00430B94"/>
    <w:rsid w:val="00430C6D"/>
    <w:rsid w:val="00430D40"/>
    <w:rsid w:val="00432EC4"/>
    <w:rsid w:val="004336E2"/>
    <w:rsid w:val="00436C84"/>
    <w:rsid w:val="00437841"/>
    <w:rsid w:val="004406E2"/>
    <w:rsid w:val="004415DB"/>
    <w:rsid w:val="00442AB0"/>
    <w:rsid w:val="00447C70"/>
    <w:rsid w:val="0045174D"/>
    <w:rsid w:val="0045331D"/>
    <w:rsid w:val="004549BF"/>
    <w:rsid w:val="00454CE1"/>
    <w:rsid w:val="004559D8"/>
    <w:rsid w:val="004562A0"/>
    <w:rsid w:val="004562D2"/>
    <w:rsid w:val="00456DBA"/>
    <w:rsid w:val="004609B5"/>
    <w:rsid w:val="00463BAA"/>
    <w:rsid w:val="0046401D"/>
    <w:rsid w:val="00464D87"/>
    <w:rsid w:val="00465976"/>
    <w:rsid w:val="00465A5F"/>
    <w:rsid w:val="00466E0D"/>
    <w:rsid w:val="004672EC"/>
    <w:rsid w:val="00467714"/>
    <w:rsid w:val="0047037A"/>
    <w:rsid w:val="00470CAB"/>
    <w:rsid w:val="00471913"/>
    <w:rsid w:val="0047282B"/>
    <w:rsid w:val="00473BC5"/>
    <w:rsid w:val="00473E34"/>
    <w:rsid w:val="00475418"/>
    <w:rsid w:val="00475C70"/>
    <w:rsid w:val="004771B0"/>
    <w:rsid w:val="00477260"/>
    <w:rsid w:val="00480B39"/>
    <w:rsid w:val="00481F58"/>
    <w:rsid w:val="004834D6"/>
    <w:rsid w:val="004854FD"/>
    <w:rsid w:val="00487AF8"/>
    <w:rsid w:val="00491042"/>
    <w:rsid w:val="0049424C"/>
    <w:rsid w:val="00497DA4"/>
    <w:rsid w:val="004A0E8E"/>
    <w:rsid w:val="004A1034"/>
    <w:rsid w:val="004A1C01"/>
    <w:rsid w:val="004A236A"/>
    <w:rsid w:val="004A5BF3"/>
    <w:rsid w:val="004A675C"/>
    <w:rsid w:val="004A6969"/>
    <w:rsid w:val="004A6E07"/>
    <w:rsid w:val="004A73CB"/>
    <w:rsid w:val="004B0CF5"/>
    <w:rsid w:val="004B1136"/>
    <w:rsid w:val="004B2DE6"/>
    <w:rsid w:val="004B71A4"/>
    <w:rsid w:val="004C1A15"/>
    <w:rsid w:val="004C63EC"/>
    <w:rsid w:val="004C6A37"/>
    <w:rsid w:val="004C6BDB"/>
    <w:rsid w:val="004D0393"/>
    <w:rsid w:val="004D1572"/>
    <w:rsid w:val="004D33F0"/>
    <w:rsid w:val="004D66FF"/>
    <w:rsid w:val="004D7FCA"/>
    <w:rsid w:val="004E00AF"/>
    <w:rsid w:val="004E1309"/>
    <w:rsid w:val="004E1501"/>
    <w:rsid w:val="004E5D6E"/>
    <w:rsid w:val="004E5ECD"/>
    <w:rsid w:val="004E7054"/>
    <w:rsid w:val="004F02FD"/>
    <w:rsid w:val="004F2C9C"/>
    <w:rsid w:val="004F6377"/>
    <w:rsid w:val="004F6D2D"/>
    <w:rsid w:val="004F74B7"/>
    <w:rsid w:val="004F75D9"/>
    <w:rsid w:val="004F77D5"/>
    <w:rsid w:val="00500D67"/>
    <w:rsid w:val="0050209A"/>
    <w:rsid w:val="00503061"/>
    <w:rsid w:val="00503F11"/>
    <w:rsid w:val="005051EC"/>
    <w:rsid w:val="005054EC"/>
    <w:rsid w:val="00505BFE"/>
    <w:rsid w:val="005062DD"/>
    <w:rsid w:val="00506DE7"/>
    <w:rsid w:val="00514025"/>
    <w:rsid w:val="005158F4"/>
    <w:rsid w:val="00522582"/>
    <w:rsid w:val="00523673"/>
    <w:rsid w:val="005239D2"/>
    <w:rsid w:val="00526FEB"/>
    <w:rsid w:val="00531A3D"/>
    <w:rsid w:val="005334D2"/>
    <w:rsid w:val="005368F5"/>
    <w:rsid w:val="00540D6C"/>
    <w:rsid w:val="00542076"/>
    <w:rsid w:val="005423C1"/>
    <w:rsid w:val="00542868"/>
    <w:rsid w:val="00542D26"/>
    <w:rsid w:val="00543C2E"/>
    <w:rsid w:val="005441F1"/>
    <w:rsid w:val="00544A23"/>
    <w:rsid w:val="00544BCC"/>
    <w:rsid w:val="005454F1"/>
    <w:rsid w:val="00545A95"/>
    <w:rsid w:val="00546818"/>
    <w:rsid w:val="005471AE"/>
    <w:rsid w:val="005500D6"/>
    <w:rsid w:val="0055071C"/>
    <w:rsid w:val="00552463"/>
    <w:rsid w:val="00552564"/>
    <w:rsid w:val="0055278B"/>
    <w:rsid w:val="00553209"/>
    <w:rsid w:val="00555BD5"/>
    <w:rsid w:val="005563AE"/>
    <w:rsid w:val="0055659E"/>
    <w:rsid w:val="00556F16"/>
    <w:rsid w:val="00560D3A"/>
    <w:rsid w:val="00561E6C"/>
    <w:rsid w:val="0056350C"/>
    <w:rsid w:val="0056424E"/>
    <w:rsid w:val="00564DE3"/>
    <w:rsid w:val="005660C3"/>
    <w:rsid w:val="0056679B"/>
    <w:rsid w:val="00570A75"/>
    <w:rsid w:val="00570CA6"/>
    <w:rsid w:val="00571424"/>
    <w:rsid w:val="00573BCA"/>
    <w:rsid w:val="005769E2"/>
    <w:rsid w:val="00577088"/>
    <w:rsid w:val="00580CBD"/>
    <w:rsid w:val="00582BDD"/>
    <w:rsid w:val="00582F7E"/>
    <w:rsid w:val="00583352"/>
    <w:rsid w:val="00584A4F"/>
    <w:rsid w:val="00584D96"/>
    <w:rsid w:val="0058588E"/>
    <w:rsid w:val="00590213"/>
    <w:rsid w:val="00590F6F"/>
    <w:rsid w:val="0059243E"/>
    <w:rsid w:val="00592B68"/>
    <w:rsid w:val="0059524E"/>
    <w:rsid w:val="005956F2"/>
    <w:rsid w:val="005963AE"/>
    <w:rsid w:val="005977EF"/>
    <w:rsid w:val="005A0002"/>
    <w:rsid w:val="005A4CA5"/>
    <w:rsid w:val="005A514E"/>
    <w:rsid w:val="005A563E"/>
    <w:rsid w:val="005A5D92"/>
    <w:rsid w:val="005B0339"/>
    <w:rsid w:val="005B0C35"/>
    <w:rsid w:val="005B1822"/>
    <w:rsid w:val="005B5AFA"/>
    <w:rsid w:val="005B62B0"/>
    <w:rsid w:val="005C1CA1"/>
    <w:rsid w:val="005C1ECA"/>
    <w:rsid w:val="005C4617"/>
    <w:rsid w:val="005C4D49"/>
    <w:rsid w:val="005C607D"/>
    <w:rsid w:val="005D2155"/>
    <w:rsid w:val="005D2201"/>
    <w:rsid w:val="005D2F7A"/>
    <w:rsid w:val="005D330C"/>
    <w:rsid w:val="005D4334"/>
    <w:rsid w:val="005D44FD"/>
    <w:rsid w:val="005D7D71"/>
    <w:rsid w:val="005E02D3"/>
    <w:rsid w:val="005E1561"/>
    <w:rsid w:val="005E1FB0"/>
    <w:rsid w:val="005E44B4"/>
    <w:rsid w:val="005F009F"/>
    <w:rsid w:val="005F023B"/>
    <w:rsid w:val="005F19A3"/>
    <w:rsid w:val="005F546A"/>
    <w:rsid w:val="005F69E3"/>
    <w:rsid w:val="005F75EC"/>
    <w:rsid w:val="006029B1"/>
    <w:rsid w:val="006059B6"/>
    <w:rsid w:val="00605B5C"/>
    <w:rsid w:val="006063A9"/>
    <w:rsid w:val="00607846"/>
    <w:rsid w:val="00611A12"/>
    <w:rsid w:val="006127D6"/>
    <w:rsid w:val="0061638B"/>
    <w:rsid w:val="00616DBC"/>
    <w:rsid w:val="006175EB"/>
    <w:rsid w:val="006205F8"/>
    <w:rsid w:val="00620BB2"/>
    <w:rsid w:val="00623375"/>
    <w:rsid w:val="0062439C"/>
    <w:rsid w:val="006252DC"/>
    <w:rsid w:val="006255DF"/>
    <w:rsid w:val="006265CF"/>
    <w:rsid w:val="00626DEB"/>
    <w:rsid w:val="0062713E"/>
    <w:rsid w:val="00630867"/>
    <w:rsid w:val="00631389"/>
    <w:rsid w:val="00632661"/>
    <w:rsid w:val="00632886"/>
    <w:rsid w:val="00633E49"/>
    <w:rsid w:val="0063513A"/>
    <w:rsid w:val="00635400"/>
    <w:rsid w:val="00640178"/>
    <w:rsid w:val="00641E9F"/>
    <w:rsid w:val="0064208D"/>
    <w:rsid w:val="0064368E"/>
    <w:rsid w:val="006437A7"/>
    <w:rsid w:val="00644F7B"/>
    <w:rsid w:val="0064782E"/>
    <w:rsid w:val="00647FF3"/>
    <w:rsid w:val="00652687"/>
    <w:rsid w:val="0065293E"/>
    <w:rsid w:val="00653B3E"/>
    <w:rsid w:val="00654668"/>
    <w:rsid w:val="00654D09"/>
    <w:rsid w:val="00655305"/>
    <w:rsid w:val="00657AE3"/>
    <w:rsid w:val="006612AF"/>
    <w:rsid w:val="00661EA7"/>
    <w:rsid w:val="00662A5E"/>
    <w:rsid w:val="00663EA9"/>
    <w:rsid w:val="00665756"/>
    <w:rsid w:val="00666001"/>
    <w:rsid w:val="00666300"/>
    <w:rsid w:val="00667AC8"/>
    <w:rsid w:val="00667D0B"/>
    <w:rsid w:val="00667D7C"/>
    <w:rsid w:val="00670102"/>
    <w:rsid w:val="00671AE0"/>
    <w:rsid w:val="00681391"/>
    <w:rsid w:val="006820DB"/>
    <w:rsid w:val="00682C2F"/>
    <w:rsid w:val="00682DCC"/>
    <w:rsid w:val="00684F26"/>
    <w:rsid w:val="00686987"/>
    <w:rsid w:val="00686C1C"/>
    <w:rsid w:val="00687650"/>
    <w:rsid w:val="0069034A"/>
    <w:rsid w:val="0069040F"/>
    <w:rsid w:val="00690D26"/>
    <w:rsid w:val="00694358"/>
    <w:rsid w:val="00697257"/>
    <w:rsid w:val="006A0BF3"/>
    <w:rsid w:val="006A2833"/>
    <w:rsid w:val="006A31B4"/>
    <w:rsid w:val="006A3F25"/>
    <w:rsid w:val="006A4301"/>
    <w:rsid w:val="006A4DEE"/>
    <w:rsid w:val="006B0FC5"/>
    <w:rsid w:val="006B1E14"/>
    <w:rsid w:val="006B2BDC"/>
    <w:rsid w:val="006B39AD"/>
    <w:rsid w:val="006B3EA3"/>
    <w:rsid w:val="006B4B6D"/>
    <w:rsid w:val="006B4E73"/>
    <w:rsid w:val="006C0EC1"/>
    <w:rsid w:val="006C0F5D"/>
    <w:rsid w:val="006C183E"/>
    <w:rsid w:val="006C2BB3"/>
    <w:rsid w:val="006C3251"/>
    <w:rsid w:val="006C3FBE"/>
    <w:rsid w:val="006C4BDA"/>
    <w:rsid w:val="006C5EA4"/>
    <w:rsid w:val="006C741D"/>
    <w:rsid w:val="006C79F6"/>
    <w:rsid w:val="006D166C"/>
    <w:rsid w:val="006D1E46"/>
    <w:rsid w:val="006D25E5"/>
    <w:rsid w:val="006D2E8F"/>
    <w:rsid w:val="006D38E1"/>
    <w:rsid w:val="006D66C4"/>
    <w:rsid w:val="006D7BCA"/>
    <w:rsid w:val="006E0554"/>
    <w:rsid w:val="006E51BE"/>
    <w:rsid w:val="006E63D8"/>
    <w:rsid w:val="006E7CC8"/>
    <w:rsid w:val="006F0DAF"/>
    <w:rsid w:val="006F14E7"/>
    <w:rsid w:val="006F24EF"/>
    <w:rsid w:val="006F2636"/>
    <w:rsid w:val="006F54E1"/>
    <w:rsid w:val="007053D6"/>
    <w:rsid w:val="00706C08"/>
    <w:rsid w:val="00711973"/>
    <w:rsid w:val="0071313C"/>
    <w:rsid w:val="00713E45"/>
    <w:rsid w:val="007155F6"/>
    <w:rsid w:val="007159BE"/>
    <w:rsid w:val="0071615B"/>
    <w:rsid w:val="00720F69"/>
    <w:rsid w:val="00722977"/>
    <w:rsid w:val="007229CB"/>
    <w:rsid w:val="00724F17"/>
    <w:rsid w:val="0072612E"/>
    <w:rsid w:val="0072724C"/>
    <w:rsid w:val="00727A55"/>
    <w:rsid w:val="00730BC4"/>
    <w:rsid w:val="00732262"/>
    <w:rsid w:val="00732C39"/>
    <w:rsid w:val="00733A47"/>
    <w:rsid w:val="007360B6"/>
    <w:rsid w:val="0073642F"/>
    <w:rsid w:val="0073654F"/>
    <w:rsid w:val="00736E2C"/>
    <w:rsid w:val="007401E0"/>
    <w:rsid w:val="00740E69"/>
    <w:rsid w:val="00742916"/>
    <w:rsid w:val="007459B8"/>
    <w:rsid w:val="00746D08"/>
    <w:rsid w:val="00747B1E"/>
    <w:rsid w:val="00750CEF"/>
    <w:rsid w:val="007544CD"/>
    <w:rsid w:val="00757C39"/>
    <w:rsid w:val="007619ED"/>
    <w:rsid w:val="00764376"/>
    <w:rsid w:val="007644D4"/>
    <w:rsid w:val="0076625C"/>
    <w:rsid w:val="0076686C"/>
    <w:rsid w:val="00767532"/>
    <w:rsid w:val="00767B27"/>
    <w:rsid w:val="0077292A"/>
    <w:rsid w:val="007734A7"/>
    <w:rsid w:val="00774EA6"/>
    <w:rsid w:val="007777D4"/>
    <w:rsid w:val="00780956"/>
    <w:rsid w:val="00780C15"/>
    <w:rsid w:val="00781AAD"/>
    <w:rsid w:val="00781B58"/>
    <w:rsid w:val="00781C7F"/>
    <w:rsid w:val="00781EF7"/>
    <w:rsid w:val="00782277"/>
    <w:rsid w:val="00784C34"/>
    <w:rsid w:val="00785CB7"/>
    <w:rsid w:val="007875DB"/>
    <w:rsid w:val="00787EC2"/>
    <w:rsid w:val="00791272"/>
    <w:rsid w:val="00794D26"/>
    <w:rsid w:val="00794F6E"/>
    <w:rsid w:val="0079543E"/>
    <w:rsid w:val="00796069"/>
    <w:rsid w:val="00796433"/>
    <w:rsid w:val="00796756"/>
    <w:rsid w:val="00796F17"/>
    <w:rsid w:val="007A165A"/>
    <w:rsid w:val="007A1B10"/>
    <w:rsid w:val="007A1E0A"/>
    <w:rsid w:val="007A2845"/>
    <w:rsid w:val="007A3506"/>
    <w:rsid w:val="007A36EA"/>
    <w:rsid w:val="007A398C"/>
    <w:rsid w:val="007A3CAE"/>
    <w:rsid w:val="007A4430"/>
    <w:rsid w:val="007A501E"/>
    <w:rsid w:val="007A54D4"/>
    <w:rsid w:val="007A64C7"/>
    <w:rsid w:val="007B01A5"/>
    <w:rsid w:val="007B2688"/>
    <w:rsid w:val="007B43A5"/>
    <w:rsid w:val="007B5125"/>
    <w:rsid w:val="007B5863"/>
    <w:rsid w:val="007B5B74"/>
    <w:rsid w:val="007C10E9"/>
    <w:rsid w:val="007C1C25"/>
    <w:rsid w:val="007C2D33"/>
    <w:rsid w:val="007C5972"/>
    <w:rsid w:val="007C608A"/>
    <w:rsid w:val="007C67B3"/>
    <w:rsid w:val="007D08D8"/>
    <w:rsid w:val="007D1927"/>
    <w:rsid w:val="007D6DC2"/>
    <w:rsid w:val="007E0D37"/>
    <w:rsid w:val="007E4BE3"/>
    <w:rsid w:val="007E5196"/>
    <w:rsid w:val="007E536C"/>
    <w:rsid w:val="007E5EDB"/>
    <w:rsid w:val="007E7B06"/>
    <w:rsid w:val="007F086D"/>
    <w:rsid w:val="007F240E"/>
    <w:rsid w:val="007F2B95"/>
    <w:rsid w:val="007F37ED"/>
    <w:rsid w:val="007F4237"/>
    <w:rsid w:val="007F4975"/>
    <w:rsid w:val="007F59F5"/>
    <w:rsid w:val="007F6E0A"/>
    <w:rsid w:val="007F73AE"/>
    <w:rsid w:val="00802C77"/>
    <w:rsid w:val="0080354F"/>
    <w:rsid w:val="00804C30"/>
    <w:rsid w:val="00805216"/>
    <w:rsid w:val="00805C9F"/>
    <w:rsid w:val="008068A8"/>
    <w:rsid w:val="00806E56"/>
    <w:rsid w:val="00807E04"/>
    <w:rsid w:val="00811453"/>
    <w:rsid w:val="00812EDF"/>
    <w:rsid w:val="00815757"/>
    <w:rsid w:val="00816344"/>
    <w:rsid w:val="00820FE4"/>
    <w:rsid w:val="008212B3"/>
    <w:rsid w:val="008214E5"/>
    <w:rsid w:val="0082207A"/>
    <w:rsid w:val="00822329"/>
    <w:rsid w:val="00822DCB"/>
    <w:rsid w:val="008231EF"/>
    <w:rsid w:val="00824312"/>
    <w:rsid w:val="00824B1C"/>
    <w:rsid w:val="00825825"/>
    <w:rsid w:val="00826951"/>
    <w:rsid w:val="00827746"/>
    <w:rsid w:val="00830115"/>
    <w:rsid w:val="00833FCF"/>
    <w:rsid w:val="00835BEA"/>
    <w:rsid w:val="0083756E"/>
    <w:rsid w:val="00837A45"/>
    <w:rsid w:val="0084141E"/>
    <w:rsid w:val="00841E7E"/>
    <w:rsid w:val="008423BB"/>
    <w:rsid w:val="00844F1B"/>
    <w:rsid w:val="00847809"/>
    <w:rsid w:val="00850D82"/>
    <w:rsid w:val="00852542"/>
    <w:rsid w:val="00852879"/>
    <w:rsid w:val="00852E4B"/>
    <w:rsid w:val="00854607"/>
    <w:rsid w:val="00854C3D"/>
    <w:rsid w:val="00855E94"/>
    <w:rsid w:val="0086006F"/>
    <w:rsid w:val="00862E0E"/>
    <w:rsid w:val="0086314A"/>
    <w:rsid w:val="008644D6"/>
    <w:rsid w:val="00864B40"/>
    <w:rsid w:val="00864F9F"/>
    <w:rsid w:val="00865597"/>
    <w:rsid w:val="00865AB1"/>
    <w:rsid w:val="00865B7A"/>
    <w:rsid w:val="00866A59"/>
    <w:rsid w:val="008674D8"/>
    <w:rsid w:val="00870A72"/>
    <w:rsid w:val="008711D0"/>
    <w:rsid w:val="00874E3D"/>
    <w:rsid w:val="00874FEA"/>
    <w:rsid w:val="0087607B"/>
    <w:rsid w:val="00876CE2"/>
    <w:rsid w:val="00876FFE"/>
    <w:rsid w:val="00877140"/>
    <w:rsid w:val="00877E8C"/>
    <w:rsid w:val="00880E7D"/>
    <w:rsid w:val="00880E83"/>
    <w:rsid w:val="00881C9D"/>
    <w:rsid w:val="00883902"/>
    <w:rsid w:val="0088490F"/>
    <w:rsid w:val="0088700E"/>
    <w:rsid w:val="008905B4"/>
    <w:rsid w:val="00890CE2"/>
    <w:rsid w:val="00891E79"/>
    <w:rsid w:val="008928F8"/>
    <w:rsid w:val="0089293D"/>
    <w:rsid w:val="008929CD"/>
    <w:rsid w:val="00892E58"/>
    <w:rsid w:val="00893A7E"/>
    <w:rsid w:val="008941D6"/>
    <w:rsid w:val="0089422F"/>
    <w:rsid w:val="00894F2C"/>
    <w:rsid w:val="008954D7"/>
    <w:rsid w:val="00895EFE"/>
    <w:rsid w:val="00896D1E"/>
    <w:rsid w:val="008A08A3"/>
    <w:rsid w:val="008A2E7F"/>
    <w:rsid w:val="008A33B2"/>
    <w:rsid w:val="008A3D61"/>
    <w:rsid w:val="008A4908"/>
    <w:rsid w:val="008A4F13"/>
    <w:rsid w:val="008A576D"/>
    <w:rsid w:val="008A5DA9"/>
    <w:rsid w:val="008A7B55"/>
    <w:rsid w:val="008B3DF7"/>
    <w:rsid w:val="008C0E85"/>
    <w:rsid w:val="008C1BC4"/>
    <w:rsid w:val="008C3674"/>
    <w:rsid w:val="008C3CBF"/>
    <w:rsid w:val="008C42F4"/>
    <w:rsid w:val="008C4AD1"/>
    <w:rsid w:val="008C5946"/>
    <w:rsid w:val="008C71A0"/>
    <w:rsid w:val="008D01B4"/>
    <w:rsid w:val="008D08A5"/>
    <w:rsid w:val="008D2698"/>
    <w:rsid w:val="008D3B8C"/>
    <w:rsid w:val="008D4D25"/>
    <w:rsid w:val="008D600D"/>
    <w:rsid w:val="008D7294"/>
    <w:rsid w:val="008D74EE"/>
    <w:rsid w:val="008E115D"/>
    <w:rsid w:val="008E2D0D"/>
    <w:rsid w:val="008E2FDD"/>
    <w:rsid w:val="008E30DF"/>
    <w:rsid w:val="008E7264"/>
    <w:rsid w:val="008E7639"/>
    <w:rsid w:val="008E7B62"/>
    <w:rsid w:val="008F09E8"/>
    <w:rsid w:val="008F3414"/>
    <w:rsid w:val="008F4535"/>
    <w:rsid w:val="008F52EC"/>
    <w:rsid w:val="008F6FAA"/>
    <w:rsid w:val="008F709D"/>
    <w:rsid w:val="008F756F"/>
    <w:rsid w:val="00902DB6"/>
    <w:rsid w:val="00904067"/>
    <w:rsid w:val="0090422E"/>
    <w:rsid w:val="0090462A"/>
    <w:rsid w:val="0090641A"/>
    <w:rsid w:val="00906A37"/>
    <w:rsid w:val="00906EB5"/>
    <w:rsid w:val="00907149"/>
    <w:rsid w:val="009076B5"/>
    <w:rsid w:val="00914D27"/>
    <w:rsid w:val="00915769"/>
    <w:rsid w:val="009162A6"/>
    <w:rsid w:val="009166B4"/>
    <w:rsid w:val="0091727B"/>
    <w:rsid w:val="0092126B"/>
    <w:rsid w:val="0092148F"/>
    <w:rsid w:val="009217A5"/>
    <w:rsid w:val="009245F3"/>
    <w:rsid w:val="00924EE9"/>
    <w:rsid w:val="0092776D"/>
    <w:rsid w:val="009308F5"/>
    <w:rsid w:val="00930AB9"/>
    <w:rsid w:val="009320BA"/>
    <w:rsid w:val="009339F7"/>
    <w:rsid w:val="00933F10"/>
    <w:rsid w:val="00935F97"/>
    <w:rsid w:val="00940436"/>
    <w:rsid w:val="00942D91"/>
    <w:rsid w:val="00945BBA"/>
    <w:rsid w:val="00947DA1"/>
    <w:rsid w:val="00950773"/>
    <w:rsid w:val="00950B3E"/>
    <w:rsid w:val="00953410"/>
    <w:rsid w:val="00953480"/>
    <w:rsid w:val="0095462F"/>
    <w:rsid w:val="00954863"/>
    <w:rsid w:val="009569CD"/>
    <w:rsid w:val="00956EEA"/>
    <w:rsid w:val="0095756A"/>
    <w:rsid w:val="00960E32"/>
    <w:rsid w:val="00963B4D"/>
    <w:rsid w:val="00967BFC"/>
    <w:rsid w:val="00970078"/>
    <w:rsid w:val="009700A7"/>
    <w:rsid w:val="00974DD7"/>
    <w:rsid w:val="009805D1"/>
    <w:rsid w:val="00982138"/>
    <w:rsid w:val="00983E86"/>
    <w:rsid w:val="00986CE6"/>
    <w:rsid w:val="0099033F"/>
    <w:rsid w:val="0099081F"/>
    <w:rsid w:val="00991698"/>
    <w:rsid w:val="00991E5D"/>
    <w:rsid w:val="009929CA"/>
    <w:rsid w:val="00994C19"/>
    <w:rsid w:val="00995634"/>
    <w:rsid w:val="009974BA"/>
    <w:rsid w:val="009A4D34"/>
    <w:rsid w:val="009A53D3"/>
    <w:rsid w:val="009A5718"/>
    <w:rsid w:val="009A740F"/>
    <w:rsid w:val="009B0703"/>
    <w:rsid w:val="009B0A32"/>
    <w:rsid w:val="009B0F08"/>
    <w:rsid w:val="009B0F1B"/>
    <w:rsid w:val="009B0F79"/>
    <w:rsid w:val="009B225D"/>
    <w:rsid w:val="009B245B"/>
    <w:rsid w:val="009B4CDD"/>
    <w:rsid w:val="009B5CF1"/>
    <w:rsid w:val="009B6111"/>
    <w:rsid w:val="009B7837"/>
    <w:rsid w:val="009B7B47"/>
    <w:rsid w:val="009C3D36"/>
    <w:rsid w:val="009C3E5B"/>
    <w:rsid w:val="009C4BDF"/>
    <w:rsid w:val="009C4EC4"/>
    <w:rsid w:val="009C5496"/>
    <w:rsid w:val="009C69D9"/>
    <w:rsid w:val="009C6BBF"/>
    <w:rsid w:val="009C7A0F"/>
    <w:rsid w:val="009D161C"/>
    <w:rsid w:val="009D21E7"/>
    <w:rsid w:val="009D223E"/>
    <w:rsid w:val="009D2969"/>
    <w:rsid w:val="009D361B"/>
    <w:rsid w:val="009D3EA4"/>
    <w:rsid w:val="009D4171"/>
    <w:rsid w:val="009D4489"/>
    <w:rsid w:val="009D6DFF"/>
    <w:rsid w:val="009E0739"/>
    <w:rsid w:val="009E095E"/>
    <w:rsid w:val="009E1188"/>
    <w:rsid w:val="009E1933"/>
    <w:rsid w:val="009E1A79"/>
    <w:rsid w:val="009E43F2"/>
    <w:rsid w:val="009E55D4"/>
    <w:rsid w:val="009F1145"/>
    <w:rsid w:val="009F1C30"/>
    <w:rsid w:val="009F452B"/>
    <w:rsid w:val="009F61DD"/>
    <w:rsid w:val="009F62FC"/>
    <w:rsid w:val="009F6658"/>
    <w:rsid w:val="009F7BAB"/>
    <w:rsid w:val="00A02E3B"/>
    <w:rsid w:val="00A05452"/>
    <w:rsid w:val="00A05A03"/>
    <w:rsid w:val="00A07264"/>
    <w:rsid w:val="00A075BA"/>
    <w:rsid w:val="00A0765A"/>
    <w:rsid w:val="00A077FA"/>
    <w:rsid w:val="00A1165B"/>
    <w:rsid w:val="00A12BF8"/>
    <w:rsid w:val="00A131B6"/>
    <w:rsid w:val="00A14A3D"/>
    <w:rsid w:val="00A16372"/>
    <w:rsid w:val="00A1717E"/>
    <w:rsid w:val="00A17371"/>
    <w:rsid w:val="00A2087D"/>
    <w:rsid w:val="00A223CA"/>
    <w:rsid w:val="00A22C55"/>
    <w:rsid w:val="00A3077B"/>
    <w:rsid w:val="00A311CD"/>
    <w:rsid w:val="00A32E6F"/>
    <w:rsid w:val="00A345C6"/>
    <w:rsid w:val="00A36D5A"/>
    <w:rsid w:val="00A41E0B"/>
    <w:rsid w:val="00A43BD5"/>
    <w:rsid w:val="00A45DDB"/>
    <w:rsid w:val="00A46F0E"/>
    <w:rsid w:val="00A518E4"/>
    <w:rsid w:val="00A527F3"/>
    <w:rsid w:val="00A54840"/>
    <w:rsid w:val="00A558E7"/>
    <w:rsid w:val="00A566A2"/>
    <w:rsid w:val="00A61729"/>
    <w:rsid w:val="00A626F7"/>
    <w:rsid w:val="00A62B7A"/>
    <w:rsid w:val="00A640D7"/>
    <w:rsid w:val="00A65D10"/>
    <w:rsid w:val="00A66E4E"/>
    <w:rsid w:val="00A66E68"/>
    <w:rsid w:val="00A67664"/>
    <w:rsid w:val="00A700F2"/>
    <w:rsid w:val="00A70A8F"/>
    <w:rsid w:val="00A715B4"/>
    <w:rsid w:val="00A71CDB"/>
    <w:rsid w:val="00A72A00"/>
    <w:rsid w:val="00A778E9"/>
    <w:rsid w:val="00A80BE5"/>
    <w:rsid w:val="00A80D3F"/>
    <w:rsid w:val="00A8224C"/>
    <w:rsid w:val="00A8367D"/>
    <w:rsid w:val="00A852F0"/>
    <w:rsid w:val="00A855C0"/>
    <w:rsid w:val="00A85799"/>
    <w:rsid w:val="00A85F0A"/>
    <w:rsid w:val="00A91B1F"/>
    <w:rsid w:val="00A9202E"/>
    <w:rsid w:val="00A95179"/>
    <w:rsid w:val="00A978E5"/>
    <w:rsid w:val="00AA0314"/>
    <w:rsid w:val="00AA0A7B"/>
    <w:rsid w:val="00AA2684"/>
    <w:rsid w:val="00AA31D2"/>
    <w:rsid w:val="00AA3597"/>
    <w:rsid w:val="00AA3B8C"/>
    <w:rsid w:val="00AA75F1"/>
    <w:rsid w:val="00AB0366"/>
    <w:rsid w:val="00AB1BCB"/>
    <w:rsid w:val="00AB2287"/>
    <w:rsid w:val="00AB3442"/>
    <w:rsid w:val="00AB598C"/>
    <w:rsid w:val="00AB6FE5"/>
    <w:rsid w:val="00AB72F1"/>
    <w:rsid w:val="00AC1C39"/>
    <w:rsid w:val="00AC2787"/>
    <w:rsid w:val="00AC5B39"/>
    <w:rsid w:val="00AC6F1E"/>
    <w:rsid w:val="00AC7367"/>
    <w:rsid w:val="00AD0E83"/>
    <w:rsid w:val="00AD5314"/>
    <w:rsid w:val="00AD62C1"/>
    <w:rsid w:val="00AD6A14"/>
    <w:rsid w:val="00AD6EEB"/>
    <w:rsid w:val="00AE0463"/>
    <w:rsid w:val="00AF36DC"/>
    <w:rsid w:val="00AF40E0"/>
    <w:rsid w:val="00AF6319"/>
    <w:rsid w:val="00AF7196"/>
    <w:rsid w:val="00B0229B"/>
    <w:rsid w:val="00B02606"/>
    <w:rsid w:val="00B05083"/>
    <w:rsid w:val="00B07E13"/>
    <w:rsid w:val="00B1111F"/>
    <w:rsid w:val="00B115C1"/>
    <w:rsid w:val="00B12401"/>
    <w:rsid w:val="00B1364F"/>
    <w:rsid w:val="00B142C4"/>
    <w:rsid w:val="00B16835"/>
    <w:rsid w:val="00B169CA"/>
    <w:rsid w:val="00B16FCC"/>
    <w:rsid w:val="00B1703E"/>
    <w:rsid w:val="00B178B1"/>
    <w:rsid w:val="00B20A7E"/>
    <w:rsid w:val="00B2133E"/>
    <w:rsid w:val="00B21B50"/>
    <w:rsid w:val="00B220EF"/>
    <w:rsid w:val="00B23414"/>
    <w:rsid w:val="00B247B4"/>
    <w:rsid w:val="00B252A0"/>
    <w:rsid w:val="00B26053"/>
    <w:rsid w:val="00B334FF"/>
    <w:rsid w:val="00B33910"/>
    <w:rsid w:val="00B35A2F"/>
    <w:rsid w:val="00B360FD"/>
    <w:rsid w:val="00B36C6F"/>
    <w:rsid w:val="00B3784F"/>
    <w:rsid w:val="00B40764"/>
    <w:rsid w:val="00B40CBE"/>
    <w:rsid w:val="00B40ED4"/>
    <w:rsid w:val="00B43A0D"/>
    <w:rsid w:val="00B50F26"/>
    <w:rsid w:val="00B5152C"/>
    <w:rsid w:val="00B515CF"/>
    <w:rsid w:val="00B520DA"/>
    <w:rsid w:val="00B52369"/>
    <w:rsid w:val="00B5263F"/>
    <w:rsid w:val="00B526C8"/>
    <w:rsid w:val="00B528C6"/>
    <w:rsid w:val="00B536EA"/>
    <w:rsid w:val="00B55B78"/>
    <w:rsid w:val="00B57C70"/>
    <w:rsid w:val="00B61481"/>
    <w:rsid w:val="00B61702"/>
    <w:rsid w:val="00B6504D"/>
    <w:rsid w:val="00B65A81"/>
    <w:rsid w:val="00B67302"/>
    <w:rsid w:val="00B71C89"/>
    <w:rsid w:val="00B720A8"/>
    <w:rsid w:val="00B737D2"/>
    <w:rsid w:val="00B739D6"/>
    <w:rsid w:val="00B742FD"/>
    <w:rsid w:val="00B753EA"/>
    <w:rsid w:val="00B754CF"/>
    <w:rsid w:val="00B756FD"/>
    <w:rsid w:val="00B77327"/>
    <w:rsid w:val="00B77987"/>
    <w:rsid w:val="00B77EA7"/>
    <w:rsid w:val="00B8255D"/>
    <w:rsid w:val="00B8304A"/>
    <w:rsid w:val="00B8341C"/>
    <w:rsid w:val="00B839CA"/>
    <w:rsid w:val="00B83E7F"/>
    <w:rsid w:val="00B86A4F"/>
    <w:rsid w:val="00B86E80"/>
    <w:rsid w:val="00B87005"/>
    <w:rsid w:val="00B87CB4"/>
    <w:rsid w:val="00B9023F"/>
    <w:rsid w:val="00B906CA"/>
    <w:rsid w:val="00B91E0A"/>
    <w:rsid w:val="00B92B84"/>
    <w:rsid w:val="00B95FB9"/>
    <w:rsid w:val="00BA13A2"/>
    <w:rsid w:val="00BA1CE4"/>
    <w:rsid w:val="00BA33C3"/>
    <w:rsid w:val="00BA46E2"/>
    <w:rsid w:val="00BA5A2B"/>
    <w:rsid w:val="00BA5B71"/>
    <w:rsid w:val="00BA5D1D"/>
    <w:rsid w:val="00BA5FB9"/>
    <w:rsid w:val="00BB01CB"/>
    <w:rsid w:val="00BB05BF"/>
    <w:rsid w:val="00BB0B80"/>
    <w:rsid w:val="00BB102E"/>
    <w:rsid w:val="00BB1C8C"/>
    <w:rsid w:val="00BB378D"/>
    <w:rsid w:val="00BB51E4"/>
    <w:rsid w:val="00BB7E48"/>
    <w:rsid w:val="00BC0741"/>
    <w:rsid w:val="00BC112F"/>
    <w:rsid w:val="00BC400B"/>
    <w:rsid w:val="00BC4ABA"/>
    <w:rsid w:val="00BC4EC6"/>
    <w:rsid w:val="00BC5EBB"/>
    <w:rsid w:val="00BC6266"/>
    <w:rsid w:val="00BC70EE"/>
    <w:rsid w:val="00BC72B5"/>
    <w:rsid w:val="00BC751F"/>
    <w:rsid w:val="00BD09F5"/>
    <w:rsid w:val="00BD4255"/>
    <w:rsid w:val="00BD51CA"/>
    <w:rsid w:val="00BD6136"/>
    <w:rsid w:val="00BE0820"/>
    <w:rsid w:val="00BE0DB1"/>
    <w:rsid w:val="00BE1199"/>
    <w:rsid w:val="00BE5E04"/>
    <w:rsid w:val="00BE782D"/>
    <w:rsid w:val="00BF2050"/>
    <w:rsid w:val="00BF5010"/>
    <w:rsid w:val="00BF5019"/>
    <w:rsid w:val="00BF6698"/>
    <w:rsid w:val="00BF7770"/>
    <w:rsid w:val="00BF793F"/>
    <w:rsid w:val="00C03B2A"/>
    <w:rsid w:val="00C03DF6"/>
    <w:rsid w:val="00C03DF8"/>
    <w:rsid w:val="00C04942"/>
    <w:rsid w:val="00C04C41"/>
    <w:rsid w:val="00C07D36"/>
    <w:rsid w:val="00C1029D"/>
    <w:rsid w:val="00C1445E"/>
    <w:rsid w:val="00C14641"/>
    <w:rsid w:val="00C1570F"/>
    <w:rsid w:val="00C15E29"/>
    <w:rsid w:val="00C17458"/>
    <w:rsid w:val="00C221F7"/>
    <w:rsid w:val="00C22252"/>
    <w:rsid w:val="00C23C51"/>
    <w:rsid w:val="00C240EE"/>
    <w:rsid w:val="00C24B7B"/>
    <w:rsid w:val="00C271E4"/>
    <w:rsid w:val="00C30606"/>
    <w:rsid w:val="00C31ABB"/>
    <w:rsid w:val="00C331B2"/>
    <w:rsid w:val="00C3345A"/>
    <w:rsid w:val="00C36D41"/>
    <w:rsid w:val="00C36FAE"/>
    <w:rsid w:val="00C370B6"/>
    <w:rsid w:val="00C3766C"/>
    <w:rsid w:val="00C37DE0"/>
    <w:rsid w:val="00C4230C"/>
    <w:rsid w:val="00C47850"/>
    <w:rsid w:val="00C5337F"/>
    <w:rsid w:val="00C54C62"/>
    <w:rsid w:val="00C57D2F"/>
    <w:rsid w:val="00C57F46"/>
    <w:rsid w:val="00C6002A"/>
    <w:rsid w:val="00C60AF8"/>
    <w:rsid w:val="00C615D2"/>
    <w:rsid w:val="00C620F6"/>
    <w:rsid w:val="00C63B2A"/>
    <w:rsid w:val="00C640F1"/>
    <w:rsid w:val="00C64217"/>
    <w:rsid w:val="00C6662C"/>
    <w:rsid w:val="00C7321F"/>
    <w:rsid w:val="00C732CB"/>
    <w:rsid w:val="00C73CA5"/>
    <w:rsid w:val="00C73F71"/>
    <w:rsid w:val="00C74057"/>
    <w:rsid w:val="00C76830"/>
    <w:rsid w:val="00C774BC"/>
    <w:rsid w:val="00C77D9D"/>
    <w:rsid w:val="00C77EFB"/>
    <w:rsid w:val="00C8403A"/>
    <w:rsid w:val="00C84926"/>
    <w:rsid w:val="00C85F76"/>
    <w:rsid w:val="00C869BD"/>
    <w:rsid w:val="00C87643"/>
    <w:rsid w:val="00C87F84"/>
    <w:rsid w:val="00C90269"/>
    <w:rsid w:val="00C9064A"/>
    <w:rsid w:val="00C912F8"/>
    <w:rsid w:val="00C92168"/>
    <w:rsid w:val="00C927B3"/>
    <w:rsid w:val="00C92AD3"/>
    <w:rsid w:val="00C9490A"/>
    <w:rsid w:val="00C95599"/>
    <w:rsid w:val="00C96910"/>
    <w:rsid w:val="00C9749E"/>
    <w:rsid w:val="00CA0318"/>
    <w:rsid w:val="00CA056C"/>
    <w:rsid w:val="00CA17D2"/>
    <w:rsid w:val="00CA1F1D"/>
    <w:rsid w:val="00CA2408"/>
    <w:rsid w:val="00CA2EB3"/>
    <w:rsid w:val="00CA3521"/>
    <w:rsid w:val="00CA5212"/>
    <w:rsid w:val="00CA5AE8"/>
    <w:rsid w:val="00CA5E7D"/>
    <w:rsid w:val="00CA6615"/>
    <w:rsid w:val="00CA7EBF"/>
    <w:rsid w:val="00CB5ECC"/>
    <w:rsid w:val="00CC0FF7"/>
    <w:rsid w:val="00CC285F"/>
    <w:rsid w:val="00CC4978"/>
    <w:rsid w:val="00CC5192"/>
    <w:rsid w:val="00CC56B4"/>
    <w:rsid w:val="00CC5862"/>
    <w:rsid w:val="00CC6025"/>
    <w:rsid w:val="00CC6AD9"/>
    <w:rsid w:val="00CC76A3"/>
    <w:rsid w:val="00CD01C8"/>
    <w:rsid w:val="00CD2A09"/>
    <w:rsid w:val="00CD7437"/>
    <w:rsid w:val="00CD765D"/>
    <w:rsid w:val="00CD79EF"/>
    <w:rsid w:val="00CE08F5"/>
    <w:rsid w:val="00CE5063"/>
    <w:rsid w:val="00CE7323"/>
    <w:rsid w:val="00CF49E2"/>
    <w:rsid w:val="00CF4F20"/>
    <w:rsid w:val="00CF63BA"/>
    <w:rsid w:val="00D0264F"/>
    <w:rsid w:val="00D02E23"/>
    <w:rsid w:val="00D04508"/>
    <w:rsid w:val="00D1132A"/>
    <w:rsid w:val="00D13CAD"/>
    <w:rsid w:val="00D13E1C"/>
    <w:rsid w:val="00D15645"/>
    <w:rsid w:val="00D15F9B"/>
    <w:rsid w:val="00D2052F"/>
    <w:rsid w:val="00D21E30"/>
    <w:rsid w:val="00D221BD"/>
    <w:rsid w:val="00D243C6"/>
    <w:rsid w:val="00D26D52"/>
    <w:rsid w:val="00D320BA"/>
    <w:rsid w:val="00D33EE8"/>
    <w:rsid w:val="00D33F21"/>
    <w:rsid w:val="00D356B5"/>
    <w:rsid w:val="00D35B9A"/>
    <w:rsid w:val="00D36D5B"/>
    <w:rsid w:val="00D376F4"/>
    <w:rsid w:val="00D405E4"/>
    <w:rsid w:val="00D438B9"/>
    <w:rsid w:val="00D43A03"/>
    <w:rsid w:val="00D44FB5"/>
    <w:rsid w:val="00D53A3B"/>
    <w:rsid w:val="00D5420E"/>
    <w:rsid w:val="00D57338"/>
    <w:rsid w:val="00D605BE"/>
    <w:rsid w:val="00D62D72"/>
    <w:rsid w:val="00D6457E"/>
    <w:rsid w:val="00D655E6"/>
    <w:rsid w:val="00D65D47"/>
    <w:rsid w:val="00D678DB"/>
    <w:rsid w:val="00D717D6"/>
    <w:rsid w:val="00D72F60"/>
    <w:rsid w:val="00D7508A"/>
    <w:rsid w:val="00D775ED"/>
    <w:rsid w:val="00D81206"/>
    <w:rsid w:val="00D8129F"/>
    <w:rsid w:val="00D81893"/>
    <w:rsid w:val="00D85C10"/>
    <w:rsid w:val="00D86186"/>
    <w:rsid w:val="00D86823"/>
    <w:rsid w:val="00D9062E"/>
    <w:rsid w:val="00D90E18"/>
    <w:rsid w:val="00D93438"/>
    <w:rsid w:val="00D9399B"/>
    <w:rsid w:val="00D93EC0"/>
    <w:rsid w:val="00D94518"/>
    <w:rsid w:val="00D94AB6"/>
    <w:rsid w:val="00D94AD0"/>
    <w:rsid w:val="00D9514B"/>
    <w:rsid w:val="00D96779"/>
    <w:rsid w:val="00D970D4"/>
    <w:rsid w:val="00DA0E72"/>
    <w:rsid w:val="00DA105D"/>
    <w:rsid w:val="00DA2A79"/>
    <w:rsid w:val="00DA3662"/>
    <w:rsid w:val="00DA3AD8"/>
    <w:rsid w:val="00DA3B4B"/>
    <w:rsid w:val="00DA43DF"/>
    <w:rsid w:val="00DA4FFD"/>
    <w:rsid w:val="00DA60AF"/>
    <w:rsid w:val="00DA67D3"/>
    <w:rsid w:val="00DA7513"/>
    <w:rsid w:val="00DA7533"/>
    <w:rsid w:val="00DA7724"/>
    <w:rsid w:val="00DA795A"/>
    <w:rsid w:val="00DB193E"/>
    <w:rsid w:val="00DB2D32"/>
    <w:rsid w:val="00DB2DEC"/>
    <w:rsid w:val="00DB350B"/>
    <w:rsid w:val="00DB3AC9"/>
    <w:rsid w:val="00DB4C61"/>
    <w:rsid w:val="00DB6513"/>
    <w:rsid w:val="00DB6882"/>
    <w:rsid w:val="00DC0594"/>
    <w:rsid w:val="00DC1968"/>
    <w:rsid w:val="00DC22A2"/>
    <w:rsid w:val="00DC411A"/>
    <w:rsid w:val="00DC5058"/>
    <w:rsid w:val="00DC55E2"/>
    <w:rsid w:val="00DC73F6"/>
    <w:rsid w:val="00DC7561"/>
    <w:rsid w:val="00DD016D"/>
    <w:rsid w:val="00DD027C"/>
    <w:rsid w:val="00DD0647"/>
    <w:rsid w:val="00DD0E0F"/>
    <w:rsid w:val="00DD0FDC"/>
    <w:rsid w:val="00DD1EE9"/>
    <w:rsid w:val="00DD2867"/>
    <w:rsid w:val="00DD2B0C"/>
    <w:rsid w:val="00DD308F"/>
    <w:rsid w:val="00DD4CF0"/>
    <w:rsid w:val="00DD543B"/>
    <w:rsid w:val="00DE0E80"/>
    <w:rsid w:val="00DE13CF"/>
    <w:rsid w:val="00DE6300"/>
    <w:rsid w:val="00DF1608"/>
    <w:rsid w:val="00DF1976"/>
    <w:rsid w:val="00DF4AC5"/>
    <w:rsid w:val="00DF7A77"/>
    <w:rsid w:val="00DF7FEE"/>
    <w:rsid w:val="00E0130D"/>
    <w:rsid w:val="00E017A7"/>
    <w:rsid w:val="00E03950"/>
    <w:rsid w:val="00E0460E"/>
    <w:rsid w:val="00E0680C"/>
    <w:rsid w:val="00E104BE"/>
    <w:rsid w:val="00E10849"/>
    <w:rsid w:val="00E111CC"/>
    <w:rsid w:val="00E127BB"/>
    <w:rsid w:val="00E128E4"/>
    <w:rsid w:val="00E14027"/>
    <w:rsid w:val="00E1525D"/>
    <w:rsid w:val="00E15656"/>
    <w:rsid w:val="00E21B57"/>
    <w:rsid w:val="00E21F28"/>
    <w:rsid w:val="00E2214C"/>
    <w:rsid w:val="00E22DF3"/>
    <w:rsid w:val="00E25AB4"/>
    <w:rsid w:val="00E26448"/>
    <w:rsid w:val="00E264C7"/>
    <w:rsid w:val="00E26E1C"/>
    <w:rsid w:val="00E27AB9"/>
    <w:rsid w:val="00E27D7D"/>
    <w:rsid w:val="00E319EA"/>
    <w:rsid w:val="00E324AE"/>
    <w:rsid w:val="00E32585"/>
    <w:rsid w:val="00E33E0B"/>
    <w:rsid w:val="00E34601"/>
    <w:rsid w:val="00E350FB"/>
    <w:rsid w:val="00E35547"/>
    <w:rsid w:val="00E37F9E"/>
    <w:rsid w:val="00E40B42"/>
    <w:rsid w:val="00E45526"/>
    <w:rsid w:val="00E46932"/>
    <w:rsid w:val="00E46F4A"/>
    <w:rsid w:val="00E47264"/>
    <w:rsid w:val="00E47676"/>
    <w:rsid w:val="00E51CCA"/>
    <w:rsid w:val="00E51E41"/>
    <w:rsid w:val="00E556D4"/>
    <w:rsid w:val="00E56458"/>
    <w:rsid w:val="00E57A7B"/>
    <w:rsid w:val="00E60FF0"/>
    <w:rsid w:val="00E61E14"/>
    <w:rsid w:val="00E63933"/>
    <w:rsid w:val="00E64200"/>
    <w:rsid w:val="00E655CC"/>
    <w:rsid w:val="00E662CF"/>
    <w:rsid w:val="00E66320"/>
    <w:rsid w:val="00E663F4"/>
    <w:rsid w:val="00E6727D"/>
    <w:rsid w:val="00E67A8A"/>
    <w:rsid w:val="00E71A67"/>
    <w:rsid w:val="00E7236C"/>
    <w:rsid w:val="00E75793"/>
    <w:rsid w:val="00E76AA6"/>
    <w:rsid w:val="00E77942"/>
    <w:rsid w:val="00E8033A"/>
    <w:rsid w:val="00E81CBE"/>
    <w:rsid w:val="00E83D6F"/>
    <w:rsid w:val="00E8413C"/>
    <w:rsid w:val="00E8487B"/>
    <w:rsid w:val="00E84E52"/>
    <w:rsid w:val="00E84F99"/>
    <w:rsid w:val="00E86C6E"/>
    <w:rsid w:val="00E90C05"/>
    <w:rsid w:val="00E94617"/>
    <w:rsid w:val="00E965DD"/>
    <w:rsid w:val="00E97094"/>
    <w:rsid w:val="00E9730A"/>
    <w:rsid w:val="00E97680"/>
    <w:rsid w:val="00EA073B"/>
    <w:rsid w:val="00EA1E84"/>
    <w:rsid w:val="00EA2B0A"/>
    <w:rsid w:val="00EA35C4"/>
    <w:rsid w:val="00EA7892"/>
    <w:rsid w:val="00EA7C14"/>
    <w:rsid w:val="00EB3222"/>
    <w:rsid w:val="00EB44E1"/>
    <w:rsid w:val="00EB7F1E"/>
    <w:rsid w:val="00EC0693"/>
    <w:rsid w:val="00EC1FA6"/>
    <w:rsid w:val="00EC30B4"/>
    <w:rsid w:val="00EC678D"/>
    <w:rsid w:val="00EC71B8"/>
    <w:rsid w:val="00EC71DA"/>
    <w:rsid w:val="00ED01A9"/>
    <w:rsid w:val="00ED11D2"/>
    <w:rsid w:val="00ED2312"/>
    <w:rsid w:val="00ED2590"/>
    <w:rsid w:val="00ED3051"/>
    <w:rsid w:val="00ED328E"/>
    <w:rsid w:val="00ED3C7F"/>
    <w:rsid w:val="00ED4492"/>
    <w:rsid w:val="00ED5015"/>
    <w:rsid w:val="00EE593E"/>
    <w:rsid w:val="00EE64BC"/>
    <w:rsid w:val="00EE6947"/>
    <w:rsid w:val="00EE6DEF"/>
    <w:rsid w:val="00EF0BAB"/>
    <w:rsid w:val="00EF1E2E"/>
    <w:rsid w:val="00EF222A"/>
    <w:rsid w:val="00EF24F6"/>
    <w:rsid w:val="00EF2670"/>
    <w:rsid w:val="00EF666B"/>
    <w:rsid w:val="00EF7FC7"/>
    <w:rsid w:val="00F00998"/>
    <w:rsid w:val="00F00BE8"/>
    <w:rsid w:val="00F01A02"/>
    <w:rsid w:val="00F029A0"/>
    <w:rsid w:val="00F02C8E"/>
    <w:rsid w:val="00F05B43"/>
    <w:rsid w:val="00F06336"/>
    <w:rsid w:val="00F073BA"/>
    <w:rsid w:val="00F137F8"/>
    <w:rsid w:val="00F153AE"/>
    <w:rsid w:val="00F22435"/>
    <w:rsid w:val="00F254B1"/>
    <w:rsid w:val="00F2637A"/>
    <w:rsid w:val="00F32F4C"/>
    <w:rsid w:val="00F34939"/>
    <w:rsid w:val="00F37487"/>
    <w:rsid w:val="00F37BFD"/>
    <w:rsid w:val="00F40CC6"/>
    <w:rsid w:val="00F430C7"/>
    <w:rsid w:val="00F44D73"/>
    <w:rsid w:val="00F456CF"/>
    <w:rsid w:val="00F474C6"/>
    <w:rsid w:val="00F47F32"/>
    <w:rsid w:val="00F505D8"/>
    <w:rsid w:val="00F50B08"/>
    <w:rsid w:val="00F51C39"/>
    <w:rsid w:val="00F526EB"/>
    <w:rsid w:val="00F545D8"/>
    <w:rsid w:val="00F559B5"/>
    <w:rsid w:val="00F56C88"/>
    <w:rsid w:val="00F62C1F"/>
    <w:rsid w:val="00F638AE"/>
    <w:rsid w:val="00F640B8"/>
    <w:rsid w:val="00F64D55"/>
    <w:rsid w:val="00F66217"/>
    <w:rsid w:val="00F7000C"/>
    <w:rsid w:val="00F7210F"/>
    <w:rsid w:val="00F729E3"/>
    <w:rsid w:val="00F731C9"/>
    <w:rsid w:val="00F734D2"/>
    <w:rsid w:val="00F74A0E"/>
    <w:rsid w:val="00F753BE"/>
    <w:rsid w:val="00F76AF5"/>
    <w:rsid w:val="00F76C8B"/>
    <w:rsid w:val="00F7783E"/>
    <w:rsid w:val="00F801AE"/>
    <w:rsid w:val="00F80338"/>
    <w:rsid w:val="00F80465"/>
    <w:rsid w:val="00F813A5"/>
    <w:rsid w:val="00F81A15"/>
    <w:rsid w:val="00F81E97"/>
    <w:rsid w:val="00F8299E"/>
    <w:rsid w:val="00F874B6"/>
    <w:rsid w:val="00F92BB5"/>
    <w:rsid w:val="00F954B2"/>
    <w:rsid w:val="00F97342"/>
    <w:rsid w:val="00FA0AF3"/>
    <w:rsid w:val="00FA13FD"/>
    <w:rsid w:val="00FA19BD"/>
    <w:rsid w:val="00FA2F05"/>
    <w:rsid w:val="00FA4034"/>
    <w:rsid w:val="00FB0D2A"/>
    <w:rsid w:val="00FB16E1"/>
    <w:rsid w:val="00FB1A46"/>
    <w:rsid w:val="00FB20C6"/>
    <w:rsid w:val="00FB2C7E"/>
    <w:rsid w:val="00FB3E02"/>
    <w:rsid w:val="00FB4259"/>
    <w:rsid w:val="00FB56B7"/>
    <w:rsid w:val="00FB648D"/>
    <w:rsid w:val="00FC3499"/>
    <w:rsid w:val="00FC481A"/>
    <w:rsid w:val="00FC5F82"/>
    <w:rsid w:val="00FD0B72"/>
    <w:rsid w:val="00FD3D8B"/>
    <w:rsid w:val="00FD501D"/>
    <w:rsid w:val="00FD76B5"/>
    <w:rsid w:val="00FE0DD3"/>
    <w:rsid w:val="00FE1634"/>
    <w:rsid w:val="00FE1B6D"/>
    <w:rsid w:val="00FE1F10"/>
    <w:rsid w:val="00FE2063"/>
    <w:rsid w:val="00FE28FE"/>
    <w:rsid w:val="00FE47FE"/>
    <w:rsid w:val="00FE4A02"/>
    <w:rsid w:val="00FE51EF"/>
    <w:rsid w:val="00FE5BC1"/>
    <w:rsid w:val="00FE617A"/>
    <w:rsid w:val="00FE695C"/>
    <w:rsid w:val="00FE6C3A"/>
    <w:rsid w:val="00FF287E"/>
    <w:rsid w:val="00FF31A0"/>
    <w:rsid w:val="00FF3A41"/>
    <w:rsid w:val="00FF42D6"/>
    <w:rsid w:val="040C2BF8"/>
    <w:rsid w:val="21B97FBD"/>
    <w:rsid w:val="23E3CA0D"/>
    <w:rsid w:val="2832E46E"/>
    <w:rsid w:val="2F60F08B"/>
    <w:rsid w:val="3A3C2285"/>
    <w:rsid w:val="47658119"/>
    <w:rsid w:val="58FCC165"/>
    <w:rsid w:val="61F1FCF3"/>
    <w:rsid w:val="6E04E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3A8F2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/>
    <w:lsdException w:name="Light Grid Accent 3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F00998"/>
    <w:pPr>
      <w:suppressAutoHyphens/>
      <w:spacing w:after="120"/>
      <w:jc w:val="both"/>
    </w:pPr>
    <w:rPr>
      <w:rFonts w:ascii="Heuristica" w:hAnsi="Heuristica"/>
      <w:sz w:val="22"/>
      <w:szCs w:val="24"/>
      <w:lang w:eastAsia="ar-SA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1"/>
    <w:basedOn w:val="Normln"/>
    <w:next w:val="PFI-odstavec"/>
    <w:link w:val="Nadpis1Char"/>
    <w:qFormat/>
    <w:rsid w:val="00EF222A"/>
    <w:pPr>
      <w:keepNext/>
      <w:numPr>
        <w:numId w:val="1"/>
      </w:numPr>
      <w:pBdr>
        <w:bottom w:val="single" w:sz="4" w:space="1" w:color="auto"/>
      </w:pBdr>
      <w:shd w:val="clear" w:color="auto" w:fill="E0E0E0"/>
      <w:spacing w:before="240" w:after="60"/>
      <w:jc w:val="left"/>
      <w:outlineLvl w:val="0"/>
    </w:pPr>
    <w:rPr>
      <w:rFonts w:cs="Arial"/>
      <w:b/>
      <w:bCs/>
      <w:kern w:val="36"/>
      <w:sz w:val="36"/>
      <w:szCs w:val="32"/>
    </w:rPr>
  </w:style>
  <w:style w:type="paragraph" w:styleId="Nadpis2">
    <w:name w:val="heading 2"/>
    <w:aliases w:val="h2,hlavicka,F2,F21,ASAPHeading 2,PA Major Section,2,sub-sect,21,sub-sect1,22,sub-sect2,211,sub-sect11,Nadpis 2T,Reshdr2,section header,23,sub-sect3,24,sub-sect4,25,sub-sect5,no section,(1.1,1.2,1.3 etc),Heaidng 2,H2,l2,Level 2,Subsect heading"/>
    <w:basedOn w:val="Normln"/>
    <w:next w:val="PFI-odstavec"/>
    <w:link w:val="Nadpis2Char"/>
    <w:qFormat/>
    <w:rsid w:val="0035209B"/>
    <w:pPr>
      <w:keepNext/>
      <w:numPr>
        <w:ilvl w:val="1"/>
        <w:numId w:val="1"/>
      </w:numPr>
      <w:spacing w:before="240" w:after="60"/>
      <w:ind w:left="714" w:hanging="714"/>
      <w:outlineLvl w:val="1"/>
    </w:pPr>
    <w:rPr>
      <w:b/>
      <w:bCs/>
      <w:iCs/>
      <w:sz w:val="28"/>
      <w:szCs w:val="28"/>
    </w:rPr>
  </w:style>
  <w:style w:type="paragraph" w:styleId="Nadpis3">
    <w:name w:val="heading 3"/>
    <w:aliases w:val="Záhlaví 3,V_Head3,V_Head31,V_Head32,Podkapitola2,ASAPHeading 3,PA Minor Section,H3,Nadpis 3T,Sub Paragraph,h3,H3-Heading 3,l3.3,l3,Titre 3,3,Bold Head,bh,Titolo3,título 3,título 31,título 32,título 33,título 34,list 3,list3,hoofdstuk 1.1.1,H31"/>
    <w:basedOn w:val="Normln"/>
    <w:next w:val="PFI-odstavec"/>
    <w:link w:val="Nadpis3Char"/>
    <w:qFormat/>
    <w:rsid w:val="0035209B"/>
    <w:pPr>
      <w:keepNext/>
      <w:numPr>
        <w:ilvl w:val="2"/>
        <w:numId w:val="1"/>
      </w:numPr>
      <w:tabs>
        <w:tab w:val="clear" w:pos="1429"/>
        <w:tab w:val="num" w:pos="1440"/>
      </w:tabs>
      <w:spacing w:before="120"/>
      <w:ind w:left="720"/>
      <w:outlineLvl w:val="2"/>
    </w:pPr>
    <w:rPr>
      <w:b/>
    </w:rPr>
  </w:style>
  <w:style w:type="paragraph" w:styleId="Nadpis4">
    <w:name w:val="heading 4"/>
    <w:aliases w:val="Odstavec 1,Odstavec 11,Odstavec 12,Odstavec 13,Odstavec 14,Odstavec 111,Odstavec 121,Odstavec 131,Odstavec 15,Odstavec 141,Odstavec 16,Odstavec 112,Odstavec 122,Odstavec 132,Odstavec 142,Odstavec 17,Odstavec 18,Odstavec 113,Odstavec 123,V_Head"/>
    <w:basedOn w:val="Normln"/>
    <w:next w:val="Normln"/>
    <w:link w:val="Nadpis4Char"/>
    <w:semiHidden/>
    <w:unhideWhenUsed/>
    <w:qFormat/>
    <w:rsid w:val="00FB648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aliases w:val="Odstavec 2,Odstavec 21,Odstavec 22,Odstavec 23,Odstavec 24,Odstavec 211,Odstavec 221,Odstavec 231,Odstavec 212,Odstavec 213,Odstavec 25,Odstavec 214,Odstavec 26,Odstavec 27,Odstavec 215,Odstavec 2111,Odstavec 2121,Odstavec 241,Odstavec 2131,ds"/>
    <w:basedOn w:val="Normln"/>
    <w:next w:val="Normln"/>
    <w:link w:val="Nadpis5Char"/>
    <w:semiHidden/>
    <w:unhideWhenUsed/>
    <w:qFormat/>
    <w:rsid w:val="00FB648D"/>
    <w:pPr>
      <w:keepNext/>
      <w:keepLines/>
      <w:suppressAutoHyphens w:val="0"/>
      <w:spacing w:before="80" w:after="0" w:line="276" w:lineRule="auto"/>
      <w:ind w:left="1008" w:hanging="1008"/>
      <w:outlineLvl w:val="4"/>
    </w:pPr>
    <w:rPr>
      <w:rFonts w:asciiTheme="majorHAnsi" w:eastAsiaTheme="majorEastAsia" w:hAnsiTheme="majorHAnsi" w:cstheme="majorBidi"/>
      <w:i/>
      <w:iCs/>
      <w:szCs w:val="22"/>
      <w:lang w:eastAsia="cs-CZ"/>
    </w:rPr>
  </w:style>
  <w:style w:type="paragraph" w:styleId="Nadpis6">
    <w:name w:val="heading 6"/>
    <w:aliases w:val="- po straně,- po straně1,- po straně2,- po straně3,- po straně4,- po straně11,- po straně21,- po straně31,- po straně5,- po straně6,- po straně7,- po straně8,- po straně9,- po straně10,- po straně12,- po straně13,- po straně14,- po straně15"/>
    <w:basedOn w:val="Normln"/>
    <w:next w:val="Normln"/>
    <w:link w:val="Nadpis6Char"/>
    <w:semiHidden/>
    <w:unhideWhenUsed/>
    <w:qFormat/>
    <w:rsid w:val="00FB648D"/>
    <w:pPr>
      <w:keepNext/>
      <w:keepLines/>
      <w:suppressAutoHyphens w:val="0"/>
      <w:spacing w:before="80" w:after="0" w:line="276" w:lineRule="auto"/>
      <w:ind w:left="1152" w:hanging="1152"/>
      <w:outlineLvl w:val="5"/>
    </w:pPr>
    <w:rPr>
      <w:rFonts w:asciiTheme="majorHAnsi" w:eastAsiaTheme="majorEastAsia" w:hAnsiTheme="majorHAnsi" w:cstheme="majorBidi"/>
      <w:color w:val="595959" w:themeColor="text1" w:themeTint="A6"/>
      <w:sz w:val="21"/>
      <w:szCs w:val="21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FB648D"/>
    <w:pPr>
      <w:keepNext/>
      <w:keepLines/>
      <w:suppressAutoHyphens w:val="0"/>
      <w:spacing w:before="80" w:after="0" w:line="276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  <w:sz w:val="21"/>
      <w:szCs w:val="21"/>
      <w:lang w:eastAsia="cs-CZ"/>
    </w:rPr>
  </w:style>
  <w:style w:type="paragraph" w:styleId="Nadpis8">
    <w:name w:val="heading 8"/>
    <w:aliases w:val="ASAPHeading 8,(Appendici),Refcard1,Refcard11,Refcard12,Refcard13,Refcard14,Refcard15,Refcard16,Refcard17,Center Bold,H8,Titolo8"/>
    <w:basedOn w:val="Normln"/>
    <w:next w:val="Normln"/>
    <w:link w:val="Nadpis8Char"/>
    <w:uiPriority w:val="99"/>
    <w:semiHidden/>
    <w:unhideWhenUsed/>
    <w:qFormat/>
    <w:rsid w:val="00FB648D"/>
    <w:pPr>
      <w:keepNext/>
      <w:keepLines/>
      <w:suppressAutoHyphens w:val="0"/>
      <w:spacing w:before="80" w:after="0" w:line="276" w:lineRule="auto"/>
      <w:ind w:left="1440" w:hanging="144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FB648D"/>
    <w:pPr>
      <w:keepNext/>
      <w:keepLines/>
      <w:suppressAutoHyphens w:val="0"/>
      <w:spacing w:before="80" w:after="0" w:line="276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FI-odstavec">
    <w:name w:val="PFI-odstavec"/>
    <w:basedOn w:val="Normln"/>
    <w:link w:val="PFI-odstavecChar"/>
    <w:uiPriority w:val="99"/>
    <w:rsid w:val="00EF222A"/>
    <w:pPr>
      <w:numPr>
        <w:ilvl w:val="3"/>
        <w:numId w:val="1"/>
      </w:numPr>
    </w:pPr>
  </w:style>
  <w:style w:type="character" w:customStyle="1" w:styleId="PFI-odstavecChar">
    <w:name w:val="PFI-odstavec Char"/>
    <w:link w:val="PFI-odstavec"/>
    <w:uiPriority w:val="99"/>
    <w:rsid w:val="00EF222A"/>
    <w:rPr>
      <w:rFonts w:ascii="Heuristica" w:hAnsi="Heuristica"/>
      <w:sz w:val="22"/>
      <w:szCs w:val="24"/>
      <w:lang w:eastAsia="ar-SA"/>
    </w:rPr>
  </w:style>
  <w:style w:type="character" w:customStyle="1" w:styleId="Nadpis2Char">
    <w:name w:val="Nadpis 2 Char"/>
    <w:aliases w:val="h2 Char,hlavicka Char,F2 Char,F21 Char,ASAPHeading 2 Char,PA Major Section Char,2 Char,sub-sect Char,21 Char,sub-sect1 Char,22 Char,sub-sect2 Char,211 Char,sub-sect11 Char,Nadpis 2T Char,Reshdr2 Char,section header Char,23 Char,24 Char"/>
    <w:link w:val="Nadpis2"/>
    <w:rsid w:val="0035209B"/>
    <w:rPr>
      <w:rFonts w:ascii="Heuristica" w:hAnsi="Heuristica"/>
      <w:b/>
      <w:bCs/>
      <w:iCs/>
      <w:sz w:val="28"/>
      <w:szCs w:val="28"/>
      <w:lang w:eastAsia="ar-SA"/>
    </w:rPr>
  </w:style>
  <w:style w:type="character" w:customStyle="1" w:styleId="WW8Num3z0">
    <w:name w:val="WW8Num3z0"/>
    <w:semiHidden/>
    <w:rPr>
      <w:rFonts w:ascii="Symbol" w:hAnsi="Symbol" w:cs="StarSymbol"/>
      <w:sz w:val="18"/>
      <w:szCs w:val="18"/>
    </w:rPr>
  </w:style>
  <w:style w:type="character" w:customStyle="1" w:styleId="WW8Num5z0">
    <w:name w:val="WW8Num5z0"/>
    <w:semiHidden/>
    <w:rPr>
      <w:rFonts w:ascii="Symbol" w:hAnsi="Symbol"/>
    </w:rPr>
  </w:style>
  <w:style w:type="character" w:customStyle="1" w:styleId="WW-Standardnpsmoodstavce">
    <w:name w:val="WW-Standardní písmo odstavce"/>
    <w:semiHidden/>
  </w:style>
  <w:style w:type="character" w:customStyle="1" w:styleId="WW8Num2z0">
    <w:name w:val="WW8Num2z0"/>
    <w:semiHidden/>
    <w:rPr>
      <w:rFonts w:ascii="Symbol" w:hAnsi="Symbol"/>
    </w:rPr>
  </w:style>
  <w:style w:type="character" w:customStyle="1" w:styleId="WW8Num4z0">
    <w:name w:val="WW8Num4z0"/>
    <w:semiHidden/>
    <w:rPr>
      <w:rFonts w:ascii="Symbol" w:hAnsi="Symbol" w:cs="StarSymbol"/>
      <w:sz w:val="18"/>
      <w:szCs w:val="18"/>
    </w:rPr>
  </w:style>
  <w:style w:type="character" w:customStyle="1" w:styleId="WW-WW8Num5z0">
    <w:name w:val="WW-WW8Num5z0"/>
    <w:semiHidden/>
    <w:rPr>
      <w:rFonts w:ascii="Symbol" w:hAnsi="Symbol" w:cs="StarSymbol"/>
      <w:sz w:val="18"/>
      <w:szCs w:val="18"/>
    </w:rPr>
  </w:style>
  <w:style w:type="character" w:customStyle="1" w:styleId="WW8Num8z0">
    <w:name w:val="WW8Num8z0"/>
    <w:semiHidden/>
    <w:rPr>
      <w:rFonts w:ascii="Symbol" w:hAnsi="Symbol"/>
    </w:rPr>
  </w:style>
  <w:style w:type="character" w:customStyle="1" w:styleId="WW8Num8z1">
    <w:name w:val="WW8Num8z1"/>
    <w:semiHidden/>
    <w:rPr>
      <w:rFonts w:ascii="Courier New" w:hAnsi="Courier New" w:cs="Courier New"/>
    </w:rPr>
  </w:style>
  <w:style w:type="character" w:customStyle="1" w:styleId="WW8Num8z2">
    <w:name w:val="WW8Num8z2"/>
    <w:semiHidden/>
    <w:rPr>
      <w:rFonts w:ascii="Wingdings" w:hAnsi="Wingdings"/>
    </w:rPr>
  </w:style>
  <w:style w:type="character" w:customStyle="1" w:styleId="WW-Standardnpsmoodstavce1">
    <w:name w:val="WW-Standardní písmo odstavce1"/>
    <w:semiHidden/>
  </w:style>
  <w:style w:type="character" w:customStyle="1" w:styleId="WW-WW8Num2z0">
    <w:name w:val="WW-WW8Num2z0"/>
    <w:semiHidden/>
    <w:rPr>
      <w:rFonts w:ascii="Symbol" w:hAnsi="Symbol"/>
    </w:rPr>
  </w:style>
  <w:style w:type="character" w:customStyle="1" w:styleId="WW-WW8Num4z0">
    <w:name w:val="WW-WW8Num4z0"/>
    <w:semiHidden/>
    <w:rPr>
      <w:rFonts w:ascii="Symbol" w:hAnsi="Symbol" w:cs="StarSymbol"/>
      <w:sz w:val="18"/>
      <w:szCs w:val="18"/>
    </w:rPr>
  </w:style>
  <w:style w:type="character" w:customStyle="1" w:styleId="WW-WW8Num5z01">
    <w:name w:val="WW-WW8Num5z01"/>
    <w:semiHidden/>
    <w:rPr>
      <w:rFonts w:ascii="Symbol" w:hAnsi="Symbol" w:cs="StarSymbol"/>
      <w:sz w:val="18"/>
      <w:szCs w:val="18"/>
    </w:rPr>
  </w:style>
  <w:style w:type="character" w:customStyle="1" w:styleId="WW-Absatz-Standardschriftart">
    <w:name w:val="WW-Absatz-Standardschriftart"/>
    <w:semiHidden/>
  </w:style>
  <w:style w:type="character" w:customStyle="1" w:styleId="WW-WW8Num2z01">
    <w:name w:val="WW-WW8Num2z01"/>
    <w:semiHidden/>
    <w:rPr>
      <w:rFonts w:ascii="Symbol" w:hAnsi="Symbol"/>
    </w:rPr>
  </w:style>
  <w:style w:type="character" w:customStyle="1" w:styleId="WW-WW8Num4z01">
    <w:name w:val="WW-WW8Num4z01"/>
    <w:semiHidden/>
    <w:rPr>
      <w:rFonts w:ascii="Symbol" w:hAnsi="Symbol" w:cs="StarSymbol"/>
      <w:sz w:val="18"/>
      <w:szCs w:val="18"/>
    </w:rPr>
  </w:style>
  <w:style w:type="character" w:customStyle="1" w:styleId="WW-WW8Num5z011">
    <w:name w:val="WW-WW8Num5z011"/>
    <w:semiHidden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  <w:semiHidden/>
  </w:style>
  <w:style w:type="character" w:customStyle="1" w:styleId="WW8Num1z0">
    <w:name w:val="WW8Num1z0"/>
    <w:semiHidden/>
    <w:rPr>
      <w:rFonts w:ascii="Symbol" w:hAnsi="Symbol"/>
    </w:rPr>
  </w:style>
  <w:style w:type="character" w:customStyle="1" w:styleId="WW-WW8Num3z0">
    <w:name w:val="WW-WW8Num3z0"/>
    <w:semiHidden/>
    <w:rPr>
      <w:rFonts w:ascii="Symbol" w:hAnsi="Symbol"/>
    </w:rPr>
  </w:style>
  <w:style w:type="character" w:customStyle="1" w:styleId="WW-Absatz-Standardschriftart11">
    <w:name w:val="WW-Absatz-Standardschriftart11"/>
    <w:semiHidden/>
  </w:style>
  <w:style w:type="character" w:customStyle="1" w:styleId="WW-WW8Num1z0">
    <w:name w:val="WW-WW8Num1z0"/>
    <w:semiHidden/>
    <w:rPr>
      <w:rFonts w:ascii="Symbol" w:hAnsi="Symbol"/>
    </w:rPr>
  </w:style>
  <w:style w:type="character" w:customStyle="1" w:styleId="WW-WW8Num5z0111">
    <w:name w:val="WW-WW8Num5z0111"/>
    <w:semiHidden/>
    <w:rPr>
      <w:rFonts w:ascii="Symbol" w:hAnsi="Symbol"/>
    </w:rPr>
  </w:style>
  <w:style w:type="character" w:customStyle="1" w:styleId="WW8Num6z0">
    <w:name w:val="WW8Num6z0"/>
    <w:semiHidden/>
    <w:rPr>
      <w:rFonts w:ascii="Symbol" w:hAnsi="Symbol"/>
    </w:rPr>
  </w:style>
  <w:style w:type="character" w:customStyle="1" w:styleId="WW8Num7z0">
    <w:name w:val="WW8Num7z0"/>
    <w:semiHidden/>
    <w:rPr>
      <w:rFonts w:ascii="StarSymbol" w:hAnsi="StarSymbol" w:cs="StarSymbol"/>
      <w:sz w:val="18"/>
      <w:szCs w:val="18"/>
    </w:rPr>
  </w:style>
  <w:style w:type="character" w:customStyle="1" w:styleId="WW-Standardnpsmoodstavce11">
    <w:name w:val="WW-Standardní písmo odstavce11"/>
    <w:semiHidden/>
  </w:style>
  <w:style w:type="character" w:customStyle="1" w:styleId="WW-WW8Num1z01">
    <w:name w:val="WW-WW8Num1z01"/>
    <w:semiHidden/>
    <w:rPr>
      <w:rFonts w:ascii="Symbol" w:hAnsi="Symbol"/>
    </w:rPr>
  </w:style>
  <w:style w:type="character" w:customStyle="1" w:styleId="WW8Num1z1">
    <w:name w:val="WW8Num1z1"/>
    <w:semiHidden/>
    <w:rPr>
      <w:rFonts w:ascii="Courier New" w:hAnsi="Courier New" w:cs="Courier New"/>
    </w:rPr>
  </w:style>
  <w:style w:type="character" w:customStyle="1" w:styleId="WW8Num1z2">
    <w:name w:val="WW8Num1z2"/>
    <w:semiHidden/>
    <w:rPr>
      <w:rFonts w:ascii="Wingdings" w:hAnsi="Wingdings"/>
    </w:rPr>
  </w:style>
  <w:style w:type="character" w:customStyle="1" w:styleId="WW-WW8Num2z011">
    <w:name w:val="WW-WW8Num2z011"/>
    <w:semiHidden/>
    <w:rPr>
      <w:rFonts w:ascii="Symbol" w:hAnsi="Symbol"/>
    </w:rPr>
  </w:style>
  <w:style w:type="character" w:customStyle="1" w:styleId="WW8Num2z1">
    <w:name w:val="WW8Num2z1"/>
    <w:semiHidden/>
    <w:rPr>
      <w:rFonts w:ascii="Courier New" w:hAnsi="Courier New" w:cs="Courier New"/>
    </w:rPr>
  </w:style>
  <w:style w:type="character" w:customStyle="1" w:styleId="WW8Num2z2">
    <w:name w:val="WW8Num2z2"/>
    <w:semiHidden/>
    <w:rPr>
      <w:rFonts w:ascii="Wingdings" w:hAnsi="Wingdings"/>
    </w:rPr>
  </w:style>
  <w:style w:type="character" w:customStyle="1" w:styleId="WW-WW8Num4z011">
    <w:name w:val="WW-WW8Num4z011"/>
    <w:semiHidden/>
    <w:rPr>
      <w:rFonts w:ascii="Symbol" w:hAnsi="Symbol"/>
    </w:rPr>
  </w:style>
  <w:style w:type="character" w:customStyle="1" w:styleId="WW-WW8Num5z01111">
    <w:name w:val="WW-WW8Num5z01111"/>
    <w:semiHidden/>
    <w:rPr>
      <w:rFonts w:ascii="Symbol" w:hAnsi="Symbol"/>
    </w:rPr>
  </w:style>
  <w:style w:type="character" w:customStyle="1" w:styleId="WW8Num5z1">
    <w:name w:val="WW8Num5z1"/>
    <w:semiHidden/>
    <w:rPr>
      <w:rFonts w:ascii="Courier New" w:hAnsi="Courier New" w:cs="Courier New"/>
    </w:rPr>
  </w:style>
  <w:style w:type="character" w:customStyle="1" w:styleId="WW8Num5z2">
    <w:name w:val="WW8Num5z2"/>
    <w:semiHidden/>
    <w:rPr>
      <w:rFonts w:ascii="Wingdings" w:hAnsi="Wingdings"/>
    </w:rPr>
  </w:style>
  <w:style w:type="character" w:customStyle="1" w:styleId="WW-WW8Num6z0">
    <w:name w:val="WW-WW8Num6z0"/>
    <w:semiHidden/>
    <w:rPr>
      <w:rFonts w:ascii="Symbol" w:hAnsi="Symbol"/>
      <w:color w:val="auto"/>
    </w:rPr>
  </w:style>
  <w:style w:type="character" w:customStyle="1" w:styleId="WW-WW8Num8z0">
    <w:name w:val="WW-WW8Num8z0"/>
    <w:semiHidden/>
    <w:rPr>
      <w:rFonts w:ascii="Times New Roman" w:hAnsi="Times New Roman"/>
    </w:rPr>
  </w:style>
  <w:style w:type="character" w:customStyle="1" w:styleId="WW-WW8Num8z1">
    <w:name w:val="WW-WW8Num8z1"/>
    <w:semiHidden/>
    <w:rPr>
      <w:rFonts w:ascii="Courier New" w:hAnsi="Courier New"/>
    </w:rPr>
  </w:style>
  <w:style w:type="character" w:customStyle="1" w:styleId="WW8Num8z3">
    <w:name w:val="WW8Num8z3"/>
    <w:semiHidden/>
    <w:rPr>
      <w:rFonts w:ascii="Symbol" w:hAnsi="Symbol"/>
    </w:rPr>
  </w:style>
  <w:style w:type="character" w:customStyle="1" w:styleId="WW8Num8z5">
    <w:name w:val="WW8Num8z5"/>
    <w:semiHidden/>
    <w:rPr>
      <w:rFonts w:ascii="Wingdings" w:hAnsi="Wingdings"/>
    </w:rPr>
  </w:style>
  <w:style w:type="character" w:customStyle="1" w:styleId="WW8Num9z0">
    <w:name w:val="WW8Num9z0"/>
    <w:semiHidden/>
    <w:rPr>
      <w:rFonts w:ascii="Symbol" w:hAnsi="Symbol"/>
    </w:rPr>
  </w:style>
  <w:style w:type="character" w:customStyle="1" w:styleId="WW8Num9z1">
    <w:name w:val="WW8Num9z1"/>
    <w:semiHidden/>
    <w:rPr>
      <w:rFonts w:ascii="Courier New" w:hAnsi="Courier New"/>
    </w:rPr>
  </w:style>
  <w:style w:type="character" w:customStyle="1" w:styleId="WW8Num9z2">
    <w:name w:val="WW8Num9z2"/>
    <w:semiHidden/>
    <w:rPr>
      <w:rFonts w:ascii="Wingdings" w:hAnsi="Wingdings"/>
    </w:rPr>
  </w:style>
  <w:style w:type="character" w:customStyle="1" w:styleId="WW8Num12z0">
    <w:name w:val="WW8Num12z0"/>
    <w:semiHidden/>
    <w:rPr>
      <w:rFonts w:ascii="Symbol" w:hAnsi="Symbol"/>
    </w:rPr>
  </w:style>
  <w:style w:type="character" w:customStyle="1" w:styleId="WW8Num14z0">
    <w:name w:val="WW8Num14z0"/>
    <w:semiHidden/>
    <w:rPr>
      <w:rFonts w:ascii="Symbol" w:hAnsi="Symbol"/>
    </w:rPr>
  </w:style>
  <w:style w:type="character" w:customStyle="1" w:styleId="WW8Num14z1">
    <w:name w:val="WW8Num14z1"/>
    <w:semiHidden/>
    <w:rPr>
      <w:rFonts w:ascii="Courier New" w:hAnsi="Courier New"/>
    </w:rPr>
  </w:style>
  <w:style w:type="character" w:customStyle="1" w:styleId="WW8Num14z2">
    <w:name w:val="WW8Num14z2"/>
    <w:semiHidden/>
    <w:rPr>
      <w:rFonts w:ascii="Arial" w:eastAsia="Times New Roman" w:hAnsi="Arial" w:cs="Arial"/>
    </w:rPr>
  </w:style>
  <w:style w:type="character" w:customStyle="1" w:styleId="WW8Num14z5">
    <w:name w:val="WW8Num14z5"/>
    <w:semiHidden/>
    <w:rPr>
      <w:rFonts w:ascii="Wingdings" w:hAnsi="Wingdings"/>
    </w:rPr>
  </w:style>
  <w:style w:type="character" w:customStyle="1" w:styleId="WW8Num15z1">
    <w:name w:val="WW8Num15z1"/>
    <w:semiHidden/>
    <w:rPr>
      <w:rFonts w:ascii="Times New Roman" w:eastAsia="Times New Roman" w:hAnsi="Times New Roman" w:cs="Times New Roman"/>
    </w:rPr>
  </w:style>
  <w:style w:type="character" w:customStyle="1" w:styleId="WW8Num16z0">
    <w:name w:val="WW8Num16z0"/>
    <w:semiHidden/>
    <w:rPr>
      <w:rFonts w:ascii="Symbol" w:hAnsi="Symbol"/>
    </w:rPr>
  </w:style>
  <w:style w:type="character" w:customStyle="1" w:styleId="WW8Num16z1">
    <w:name w:val="WW8Num16z1"/>
    <w:semiHidden/>
    <w:rPr>
      <w:rFonts w:ascii="Courier New" w:hAnsi="Courier New" w:cs="Courier New"/>
    </w:rPr>
  </w:style>
  <w:style w:type="character" w:customStyle="1" w:styleId="WW8Num16z2">
    <w:name w:val="WW8Num16z2"/>
    <w:semiHidden/>
    <w:rPr>
      <w:rFonts w:ascii="Wingdings" w:hAnsi="Wingdings"/>
    </w:rPr>
  </w:style>
  <w:style w:type="character" w:customStyle="1" w:styleId="WW8Num19z0">
    <w:name w:val="WW8Num19z0"/>
    <w:semiHidden/>
    <w:rPr>
      <w:rFonts w:ascii="Symbol" w:hAnsi="Symbol"/>
      <w:color w:val="auto"/>
    </w:rPr>
  </w:style>
  <w:style w:type="character" w:customStyle="1" w:styleId="WW8Num20z0">
    <w:name w:val="WW8Num20z0"/>
    <w:semiHidden/>
    <w:rPr>
      <w:rFonts w:ascii="Symbol" w:hAnsi="Symbol"/>
    </w:rPr>
  </w:style>
  <w:style w:type="character" w:customStyle="1" w:styleId="WW8Num20z1">
    <w:name w:val="WW8Num20z1"/>
    <w:semiHidden/>
    <w:rPr>
      <w:rFonts w:ascii="Courier New" w:hAnsi="Courier New"/>
    </w:rPr>
  </w:style>
  <w:style w:type="character" w:customStyle="1" w:styleId="WW8Num20z2">
    <w:name w:val="WW8Num20z2"/>
    <w:semiHidden/>
    <w:rPr>
      <w:rFonts w:ascii="Wingdings" w:hAnsi="Wingdings"/>
    </w:rPr>
  </w:style>
  <w:style w:type="character" w:customStyle="1" w:styleId="WW8Num21z0">
    <w:name w:val="WW8Num21z0"/>
    <w:semiHidden/>
    <w:rPr>
      <w:rFonts w:ascii="Symbol" w:hAnsi="Symbol"/>
    </w:rPr>
  </w:style>
  <w:style w:type="character" w:customStyle="1" w:styleId="WW8Num21z1">
    <w:name w:val="WW8Num21z1"/>
    <w:semiHidden/>
    <w:rPr>
      <w:rFonts w:ascii="Courier New" w:hAnsi="Courier New" w:cs="Courier New"/>
    </w:rPr>
  </w:style>
  <w:style w:type="character" w:customStyle="1" w:styleId="WW8Num21z2">
    <w:name w:val="WW8Num21z2"/>
    <w:semiHidden/>
    <w:rPr>
      <w:rFonts w:ascii="Wingdings" w:hAnsi="Wingdings"/>
    </w:rPr>
  </w:style>
  <w:style w:type="character" w:customStyle="1" w:styleId="WW8Num22z0">
    <w:name w:val="WW8Num22z0"/>
    <w:semiHidden/>
    <w:rPr>
      <w:rFonts w:ascii="Symbol" w:hAnsi="Symbol"/>
    </w:rPr>
  </w:style>
  <w:style w:type="character" w:customStyle="1" w:styleId="WW8Num22z1">
    <w:name w:val="WW8Num22z1"/>
    <w:semiHidden/>
    <w:rPr>
      <w:rFonts w:ascii="Times New Roman" w:eastAsia="Times New Roman" w:hAnsi="Times New Roman" w:cs="Times New Roman"/>
    </w:rPr>
  </w:style>
  <w:style w:type="character" w:customStyle="1" w:styleId="WW8Num22z2">
    <w:name w:val="WW8Num22z2"/>
    <w:semiHidden/>
    <w:rPr>
      <w:rFonts w:ascii="Wingdings" w:hAnsi="Wingdings"/>
    </w:rPr>
  </w:style>
  <w:style w:type="character" w:customStyle="1" w:styleId="WW8Num22z4">
    <w:name w:val="WW8Num22z4"/>
    <w:semiHidden/>
    <w:rPr>
      <w:rFonts w:ascii="Courier New" w:hAnsi="Courier New"/>
    </w:rPr>
  </w:style>
  <w:style w:type="character" w:customStyle="1" w:styleId="WW8Num23z0">
    <w:name w:val="WW8Num23z0"/>
    <w:semiHidden/>
    <w:rPr>
      <w:rFonts w:ascii="Symbol" w:hAnsi="Symbol"/>
    </w:rPr>
  </w:style>
  <w:style w:type="character" w:customStyle="1" w:styleId="WW8Num23z1">
    <w:name w:val="WW8Num23z1"/>
    <w:semiHidden/>
    <w:rPr>
      <w:rFonts w:ascii="Courier New" w:hAnsi="Courier New"/>
    </w:rPr>
  </w:style>
  <w:style w:type="character" w:customStyle="1" w:styleId="WW8Num23z2">
    <w:name w:val="WW8Num23z2"/>
    <w:semiHidden/>
    <w:rPr>
      <w:rFonts w:ascii="Wingdings" w:hAnsi="Wingdings"/>
    </w:rPr>
  </w:style>
  <w:style w:type="character" w:customStyle="1" w:styleId="WW8Num24z0">
    <w:name w:val="WW8Num24z0"/>
    <w:semiHidden/>
    <w:rPr>
      <w:rFonts w:ascii="Symbol" w:hAnsi="Symbol"/>
    </w:rPr>
  </w:style>
  <w:style w:type="character" w:customStyle="1" w:styleId="WW8Num24z1">
    <w:name w:val="WW8Num24z1"/>
    <w:semiHidden/>
    <w:rPr>
      <w:rFonts w:ascii="Courier New" w:hAnsi="Courier New" w:cs="Courier New"/>
    </w:rPr>
  </w:style>
  <w:style w:type="character" w:customStyle="1" w:styleId="WW8Num24z2">
    <w:name w:val="WW8Num24z2"/>
    <w:semiHidden/>
    <w:rPr>
      <w:rFonts w:ascii="Wingdings" w:hAnsi="Wingdings"/>
    </w:rPr>
  </w:style>
  <w:style w:type="character" w:customStyle="1" w:styleId="WW8Num25z0">
    <w:name w:val="WW8Num25z0"/>
    <w:semiHidden/>
    <w:rPr>
      <w:rFonts w:ascii="Symbol" w:hAnsi="Symbol"/>
    </w:rPr>
  </w:style>
  <w:style w:type="character" w:customStyle="1" w:styleId="WW8Num25z1">
    <w:name w:val="WW8Num25z1"/>
    <w:semiHidden/>
    <w:rPr>
      <w:rFonts w:ascii="Courier New" w:hAnsi="Courier New" w:cs="Courier New"/>
    </w:rPr>
  </w:style>
  <w:style w:type="character" w:customStyle="1" w:styleId="WW8Num25z2">
    <w:name w:val="WW8Num25z2"/>
    <w:semiHidden/>
    <w:rPr>
      <w:rFonts w:ascii="Wingdings" w:hAnsi="Wingdings"/>
    </w:rPr>
  </w:style>
  <w:style w:type="character" w:customStyle="1" w:styleId="WW8Num26z0">
    <w:name w:val="WW8Num26z0"/>
    <w:semiHidden/>
    <w:rPr>
      <w:rFonts w:ascii="Symbol" w:hAnsi="Symbol"/>
    </w:rPr>
  </w:style>
  <w:style w:type="character" w:customStyle="1" w:styleId="WW8Num26z1">
    <w:name w:val="WW8Num26z1"/>
    <w:semiHidden/>
    <w:rPr>
      <w:rFonts w:ascii="Courier New" w:hAnsi="Courier New"/>
    </w:rPr>
  </w:style>
  <w:style w:type="character" w:customStyle="1" w:styleId="WW8Num26z2">
    <w:name w:val="WW8Num26z2"/>
    <w:semiHidden/>
    <w:rPr>
      <w:rFonts w:ascii="Wingdings" w:hAnsi="Wingdings"/>
    </w:rPr>
  </w:style>
  <w:style w:type="character" w:customStyle="1" w:styleId="WW8Num29z0">
    <w:name w:val="WW8Num29z0"/>
    <w:semiHidden/>
    <w:rPr>
      <w:rFonts w:ascii="Symbol" w:hAnsi="Symbol"/>
    </w:rPr>
  </w:style>
  <w:style w:type="character" w:customStyle="1" w:styleId="WW8Num29z1">
    <w:name w:val="WW8Num29z1"/>
    <w:semiHidden/>
    <w:rPr>
      <w:rFonts w:ascii="Courier New" w:hAnsi="Courier New" w:cs="Courier New"/>
    </w:rPr>
  </w:style>
  <w:style w:type="character" w:customStyle="1" w:styleId="WW8Num29z2">
    <w:name w:val="WW8Num29z2"/>
    <w:semiHidden/>
    <w:rPr>
      <w:rFonts w:ascii="Wingdings" w:hAnsi="Wingdings"/>
    </w:rPr>
  </w:style>
  <w:style w:type="character" w:customStyle="1" w:styleId="WW8Num31z0">
    <w:name w:val="WW8Num31z0"/>
    <w:semiHidden/>
    <w:rPr>
      <w:rFonts w:ascii="Symbol" w:hAnsi="Symbol"/>
    </w:rPr>
  </w:style>
  <w:style w:type="character" w:customStyle="1" w:styleId="WW8Num31z1">
    <w:name w:val="WW8Num31z1"/>
    <w:semiHidden/>
    <w:rPr>
      <w:rFonts w:ascii="Courier New" w:hAnsi="Courier New"/>
    </w:rPr>
  </w:style>
  <w:style w:type="character" w:customStyle="1" w:styleId="WW8Num31z2">
    <w:name w:val="WW8Num31z2"/>
    <w:semiHidden/>
    <w:rPr>
      <w:rFonts w:ascii="Wingdings" w:hAnsi="Wingdings"/>
    </w:rPr>
  </w:style>
  <w:style w:type="character" w:customStyle="1" w:styleId="WW8Num32z0">
    <w:name w:val="WW8Num32z0"/>
    <w:semiHidden/>
    <w:rPr>
      <w:rFonts w:ascii="Symbol" w:hAnsi="Symbol"/>
    </w:rPr>
  </w:style>
  <w:style w:type="character" w:customStyle="1" w:styleId="WW8Num32z1">
    <w:name w:val="WW8Num32z1"/>
    <w:semiHidden/>
    <w:rPr>
      <w:rFonts w:ascii="Courier New" w:hAnsi="Courier New"/>
    </w:rPr>
  </w:style>
  <w:style w:type="character" w:customStyle="1" w:styleId="WW8Num32z2">
    <w:name w:val="WW8Num32z2"/>
    <w:semiHidden/>
    <w:rPr>
      <w:rFonts w:ascii="Wingdings" w:hAnsi="Wingdings"/>
    </w:rPr>
  </w:style>
  <w:style w:type="character" w:customStyle="1" w:styleId="WW-Standardnpsmoodstavce111">
    <w:name w:val="WW-Standardní písmo odstavce111"/>
    <w:semiHidden/>
  </w:style>
  <w:style w:type="character" w:styleId="Hypertextovodkaz">
    <w:name w:val="Hyperlink"/>
    <w:uiPriority w:val="99"/>
    <w:rPr>
      <w:color w:val="0000FF"/>
      <w:u w:val="single"/>
    </w:rPr>
  </w:style>
  <w:style w:type="character" w:styleId="slostrnky">
    <w:name w:val="page number"/>
    <w:basedOn w:val="WW-Standardnpsmoodstavce111"/>
    <w:uiPriority w:val="99"/>
    <w:semiHidden/>
  </w:style>
  <w:style w:type="character" w:customStyle="1" w:styleId="Symbolyproslovn">
    <w:name w:val="Symboly pro číslování"/>
    <w:semiHidden/>
  </w:style>
  <w:style w:type="character" w:customStyle="1" w:styleId="WW-Symbolyproslovn">
    <w:name w:val="WW-Symboly pro číslování"/>
    <w:semiHidden/>
  </w:style>
  <w:style w:type="character" w:customStyle="1" w:styleId="WW-Symbolyproslovn1">
    <w:name w:val="WW-Symboly pro číslování1"/>
    <w:semiHidden/>
  </w:style>
  <w:style w:type="character" w:customStyle="1" w:styleId="WW-Symbolyproslovn11">
    <w:name w:val="WW-Symboly pro číslování11"/>
    <w:semiHidden/>
  </w:style>
  <w:style w:type="character" w:customStyle="1" w:styleId="WW-Symbolyproslovn111">
    <w:name w:val="WW-Symboly pro číslování111"/>
    <w:semiHidden/>
  </w:style>
  <w:style w:type="character" w:customStyle="1" w:styleId="WW-Symbolyproslovn1111">
    <w:name w:val="WW-Symboly pro číslování1111"/>
    <w:semiHidden/>
  </w:style>
  <w:style w:type="character" w:customStyle="1" w:styleId="WW-Symbolyproslovn11111">
    <w:name w:val="WW-Symboly pro číslování11111"/>
    <w:semiHidden/>
  </w:style>
  <w:style w:type="character" w:customStyle="1" w:styleId="Symbolyproodrky">
    <w:name w:val="Symboly pro odrážky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">
    <w:name w:val="WW-Symboly pro odrážky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">
    <w:name w:val="WW-Symboly pro odrážky1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1">
    <w:name w:val="WW-Symboly pro odrážky11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11">
    <w:name w:val="WW-Symboly pro odrážky111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111">
    <w:name w:val="WW-Symboly pro odrážky1111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1111">
    <w:name w:val="WW-Symboly pro odrážky11111"/>
    <w:semiHidden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semiHidden/>
    <w:rsid w:val="004D0393"/>
    <w:pPr>
      <w:keepNext/>
      <w:framePr w:wrap="notBeside" w:vAnchor="text" w:hAnchor="text" w:y="1"/>
      <w:spacing w:before="240"/>
      <w:jc w:val="center"/>
    </w:pPr>
    <w:rPr>
      <w:rFonts w:eastAsia="Lucida Sans Unicode" w:cs="Tahoma"/>
      <w:b/>
      <w:sz w:val="36"/>
      <w:szCs w:val="28"/>
    </w:rPr>
  </w:style>
  <w:style w:type="paragraph" w:styleId="Zkladntext">
    <w:name w:val="Body Text"/>
    <w:aliases w:val="subtitle2"/>
    <w:basedOn w:val="Normln"/>
    <w:link w:val="ZkladntextChar"/>
    <w:uiPriority w:val="99"/>
    <w:semiHidden/>
    <w:rPr>
      <w:rFonts w:ascii="Arial" w:hAnsi="Arial" w:cs="Arial"/>
    </w:rPr>
  </w:style>
  <w:style w:type="character" w:customStyle="1" w:styleId="ZkladntextChar">
    <w:name w:val="Základní text Char"/>
    <w:aliases w:val="subtitle2 Char"/>
    <w:link w:val="Zkladntext"/>
    <w:uiPriority w:val="99"/>
    <w:semiHidden/>
    <w:qFormat/>
    <w:rsid w:val="00F00998"/>
    <w:rPr>
      <w:rFonts w:ascii="Arial" w:hAnsi="Arial" w:cs="Arial"/>
      <w:sz w:val="22"/>
      <w:szCs w:val="24"/>
      <w:lang w:eastAsia="ar-SA"/>
    </w:rPr>
  </w:style>
  <w:style w:type="paragraph" w:styleId="Seznam">
    <w:name w:val="List"/>
    <w:basedOn w:val="Zkladntext"/>
    <w:uiPriority w:val="99"/>
    <w:semiHidden/>
    <w:rPr>
      <w:rFonts w:cs="Tahoma"/>
    </w:rPr>
  </w:style>
  <w:style w:type="paragraph" w:customStyle="1" w:styleId="Popisek">
    <w:name w:val="Popisek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Rejstk">
    <w:name w:val="Rejstřík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">
    <w:name w:val="WW-Nadpis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">
    <w:name w:val="WW-Popisek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">
    <w:name w:val="WW-Rejstřík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1">
    <w:name w:val="WW-Nadpis1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1">
    <w:name w:val="WW-Popisek1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1">
    <w:name w:val="WW-Rejstřík1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11">
    <w:name w:val="WW-Nadpis11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11">
    <w:name w:val="WW-Popisek11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11">
    <w:name w:val="WW-Rejstřík11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111">
    <w:name w:val="WW-Nadpis111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111">
    <w:name w:val="WW-Popisek111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111">
    <w:name w:val="WW-Rejstřík111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1111">
    <w:name w:val="WW-Nadpis1111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1111">
    <w:name w:val="WW-Popisek1111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1111">
    <w:name w:val="WW-Rejstřík1111"/>
    <w:basedOn w:val="Normln"/>
    <w:semiHidden/>
    <w:pPr>
      <w:suppressLineNumbers/>
    </w:pPr>
    <w:rPr>
      <w:rFonts w:ascii="Tahoma" w:hAnsi="Tahoma" w:cs="Tahoma"/>
    </w:rPr>
  </w:style>
  <w:style w:type="paragraph" w:customStyle="1" w:styleId="WW-Popisek11111">
    <w:name w:val="WW-Popisek11111"/>
    <w:basedOn w:val="Normln"/>
    <w:semiHidden/>
    <w:pPr>
      <w:suppressLineNumbers/>
      <w:spacing w:before="120"/>
    </w:pPr>
    <w:rPr>
      <w:rFonts w:cs="Tahoma"/>
      <w:i/>
      <w:iCs/>
      <w:sz w:val="20"/>
      <w:szCs w:val="20"/>
    </w:rPr>
  </w:style>
  <w:style w:type="paragraph" w:customStyle="1" w:styleId="WW-Rejstk11111">
    <w:name w:val="WW-Rejstřík11111"/>
    <w:basedOn w:val="Normln"/>
    <w:semiHidden/>
    <w:pPr>
      <w:suppressLineNumbers/>
    </w:pPr>
    <w:rPr>
      <w:rFonts w:cs="Tahoma"/>
    </w:rPr>
  </w:style>
  <w:style w:type="paragraph" w:customStyle="1" w:styleId="WW-Nadpis11111">
    <w:name w:val="WW-Nadpis11111"/>
    <w:basedOn w:val="Normln"/>
    <w:next w:val="Zkladntext"/>
    <w:semiHidden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Odsazen1">
    <w:name w:val="Odsazení 1"/>
    <w:basedOn w:val="Normln"/>
    <w:semiHidden/>
    <w:pPr>
      <w:widowControl w:val="0"/>
    </w:pPr>
    <w:rPr>
      <w:rFonts w:ascii="Arial" w:hAnsi="Arial" w:cs="Arial"/>
      <w:szCs w:val="20"/>
    </w:rPr>
  </w:style>
  <w:style w:type="paragraph" w:customStyle="1" w:styleId="Odsazen2">
    <w:name w:val="Odsazení 2"/>
    <w:basedOn w:val="Normln"/>
    <w:semiHidden/>
    <w:pPr>
      <w:widowControl w:val="0"/>
    </w:pPr>
    <w:rPr>
      <w:szCs w:val="20"/>
    </w:rPr>
  </w:style>
  <w:style w:type="paragraph" w:customStyle="1" w:styleId="WW-Zkladntext2">
    <w:name w:val="WW-Základní text 2"/>
    <w:basedOn w:val="Normln"/>
    <w:semiHidden/>
    <w:rPr>
      <w:rFonts w:ascii="Arial" w:hAnsi="Arial" w:cs="Arial"/>
      <w:color w:val="0000FF"/>
    </w:rPr>
  </w:style>
  <w:style w:type="paragraph" w:customStyle="1" w:styleId="WW-Zkladntext3">
    <w:name w:val="WW-Základní text 3"/>
    <w:basedOn w:val="Normln"/>
    <w:semiHidden/>
    <w:rPr>
      <w:rFonts w:ascii="Arial" w:hAnsi="Arial" w:cs="Arial"/>
    </w:rPr>
  </w:style>
  <w:style w:type="paragraph" w:styleId="Zhlav">
    <w:name w:val="header"/>
    <w:basedOn w:val="Normln"/>
    <w:link w:val="ZhlavChar"/>
    <w:uiPriority w:val="99"/>
    <w:semiHidden/>
    <w:rsid w:val="00C36FAE"/>
    <w:pPr>
      <w:tabs>
        <w:tab w:val="center" w:pos="4536"/>
        <w:tab w:val="right" w:pos="9072"/>
      </w:tabs>
      <w:spacing w:after="0"/>
    </w:pPr>
    <w:rPr>
      <w:rFonts w:ascii="Arial" w:hAnsi="Arial"/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pPr>
      <w:ind w:left="708"/>
    </w:pPr>
    <w:rPr>
      <w:rFonts w:ascii="Arial" w:hAnsi="Arial" w:cs="Arial"/>
    </w:rPr>
  </w:style>
  <w:style w:type="character" w:customStyle="1" w:styleId="ZkladntextodsazenChar">
    <w:name w:val="Základní text odsazený Char"/>
    <w:link w:val="Zkladntextodsazen"/>
    <w:uiPriority w:val="99"/>
    <w:semiHidden/>
    <w:rsid w:val="00F00998"/>
    <w:rPr>
      <w:rFonts w:ascii="Arial" w:hAnsi="Arial" w:cs="Arial"/>
      <w:sz w:val="22"/>
      <w:szCs w:val="24"/>
      <w:lang w:eastAsia="ar-SA"/>
    </w:rPr>
  </w:style>
  <w:style w:type="paragraph" w:customStyle="1" w:styleId="WW-Prosttext">
    <w:name w:val="WW-Prostý text"/>
    <w:basedOn w:val="Normln"/>
    <w:semiHidden/>
    <w:rPr>
      <w:rFonts w:ascii="Courier New" w:hAnsi="Courier New" w:cs="Courier New"/>
      <w:sz w:val="20"/>
      <w:szCs w:val="20"/>
    </w:rPr>
  </w:style>
  <w:style w:type="paragraph" w:customStyle="1" w:styleId="zvraznn">
    <w:name w:val="zvýraznění"/>
    <w:basedOn w:val="Normln"/>
    <w:semiHidden/>
    <w:pPr>
      <w:widowControl w:val="0"/>
      <w:autoSpaceDE w:val="0"/>
      <w:spacing w:before="120" w:after="0"/>
    </w:pPr>
    <w:rPr>
      <w:rFonts w:ascii="Book Antiqua" w:hAnsi="Book Antiqua" w:cs="Tahoma"/>
      <w:szCs w:val="20"/>
    </w:rPr>
  </w:style>
  <w:style w:type="paragraph" w:customStyle="1" w:styleId="WW-Textbubliny">
    <w:name w:val="WW-Text bubliny"/>
    <w:basedOn w:val="Normln"/>
    <w:semiHidden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Zkladntext"/>
    <w:semiHidden/>
    <w:pPr>
      <w:suppressLineNumbers/>
    </w:pPr>
  </w:style>
  <w:style w:type="paragraph" w:customStyle="1" w:styleId="WW-Obsahtabulky">
    <w:name w:val="WW-Obsah tabulky"/>
    <w:basedOn w:val="Zkladntext"/>
    <w:semiHidden/>
    <w:pPr>
      <w:suppressLineNumbers/>
    </w:pPr>
  </w:style>
  <w:style w:type="paragraph" w:customStyle="1" w:styleId="WW-Obsahtabulky1">
    <w:name w:val="WW-Obsah tabulky1"/>
    <w:basedOn w:val="Zkladntext"/>
    <w:semiHidden/>
    <w:pPr>
      <w:suppressLineNumbers/>
    </w:pPr>
  </w:style>
  <w:style w:type="paragraph" w:customStyle="1" w:styleId="WW-Obsahtabulky11">
    <w:name w:val="WW-Obsah tabulky11"/>
    <w:basedOn w:val="Zkladntext"/>
    <w:semiHidden/>
    <w:pPr>
      <w:suppressLineNumbers/>
    </w:pPr>
  </w:style>
  <w:style w:type="paragraph" w:customStyle="1" w:styleId="WW-Obsahtabulky111">
    <w:name w:val="WW-Obsah tabulky111"/>
    <w:basedOn w:val="Zkladntext"/>
    <w:semiHidden/>
    <w:pPr>
      <w:suppressLineNumbers/>
    </w:pPr>
  </w:style>
  <w:style w:type="paragraph" w:customStyle="1" w:styleId="WW-Obsahtabulky1111">
    <w:name w:val="WW-Obsah tabulky1111"/>
    <w:basedOn w:val="Zkladntext"/>
    <w:semiHidden/>
    <w:pPr>
      <w:suppressLineNumbers/>
    </w:pPr>
  </w:style>
  <w:style w:type="paragraph" w:customStyle="1" w:styleId="WW-Obsahtabulky11111">
    <w:name w:val="WW-Obsah tabulky11111"/>
    <w:basedOn w:val="Zkladntext"/>
    <w:semiHidden/>
    <w:pPr>
      <w:suppressLineNumbers/>
    </w:pPr>
  </w:style>
  <w:style w:type="paragraph" w:customStyle="1" w:styleId="Nadpistabulky">
    <w:name w:val="Nadpis tabulky"/>
    <w:basedOn w:val="Obsahtabulky"/>
    <w:uiPriority w:val="99"/>
    <w:pPr>
      <w:jc w:val="center"/>
    </w:pPr>
    <w:rPr>
      <w:b/>
      <w:bCs/>
      <w:i/>
      <w:iCs/>
    </w:rPr>
  </w:style>
  <w:style w:type="paragraph" w:customStyle="1" w:styleId="WW-Nadpistabulky">
    <w:name w:val="WW-Nadpis tabulky"/>
    <w:basedOn w:val="WW-Obsahtabulky"/>
    <w:semiHidden/>
    <w:pPr>
      <w:jc w:val="center"/>
    </w:pPr>
    <w:rPr>
      <w:b/>
      <w:bCs/>
      <w:i/>
      <w:iCs/>
    </w:rPr>
  </w:style>
  <w:style w:type="paragraph" w:customStyle="1" w:styleId="WW-Nadpistabulky1">
    <w:name w:val="WW-Nadpis tabulky1"/>
    <w:basedOn w:val="WW-Obsahtabulky1"/>
    <w:semiHidden/>
    <w:pPr>
      <w:jc w:val="center"/>
    </w:pPr>
    <w:rPr>
      <w:b/>
      <w:bCs/>
      <w:i/>
      <w:iCs/>
    </w:rPr>
  </w:style>
  <w:style w:type="paragraph" w:customStyle="1" w:styleId="WW-Nadpistabulky11">
    <w:name w:val="WW-Nadpis tabulky11"/>
    <w:basedOn w:val="WW-Obsahtabulky11"/>
    <w:semiHidden/>
    <w:pPr>
      <w:jc w:val="center"/>
    </w:pPr>
    <w:rPr>
      <w:b/>
      <w:bCs/>
      <w:i/>
      <w:iCs/>
    </w:rPr>
  </w:style>
  <w:style w:type="paragraph" w:customStyle="1" w:styleId="WW-Nadpistabulky111">
    <w:name w:val="WW-Nadpis tabulky111"/>
    <w:basedOn w:val="WW-Obsahtabulky111"/>
    <w:semiHidden/>
    <w:pPr>
      <w:jc w:val="center"/>
    </w:pPr>
    <w:rPr>
      <w:b/>
      <w:bCs/>
      <w:i/>
      <w:iCs/>
    </w:rPr>
  </w:style>
  <w:style w:type="paragraph" w:customStyle="1" w:styleId="WW-Nadpistabulky1111">
    <w:name w:val="WW-Nadpis tabulky1111"/>
    <w:basedOn w:val="WW-Obsahtabulky1111"/>
    <w:semiHidden/>
    <w:pPr>
      <w:jc w:val="center"/>
    </w:pPr>
    <w:rPr>
      <w:b/>
      <w:bCs/>
      <w:i/>
      <w:iCs/>
    </w:rPr>
  </w:style>
  <w:style w:type="paragraph" w:customStyle="1" w:styleId="WW-Nadpistabulky11111">
    <w:name w:val="WW-Nadpis tabulky11111"/>
    <w:basedOn w:val="WW-Obsahtabulky11111"/>
    <w:semiHidden/>
    <w:pPr>
      <w:jc w:val="center"/>
    </w:pPr>
    <w:rPr>
      <w:b/>
      <w:bCs/>
      <w:i/>
      <w:iCs/>
    </w:rPr>
  </w:style>
  <w:style w:type="paragraph" w:customStyle="1" w:styleId="Zkladntext0">
    <w:name w:val="Základní text~~"/>
    <w:basedOn w:val="Normln"/>
    <w:semiHidden/>
    <w:pPr>
      <w:widowControl w:val="0"/>
      <w:spacing w:line="288" w:lineRule="auto"/>
    </w:pPr>
    <w:rPr>
      <w:szCs w:val="20"/>
    </w:rPr>
  </w:style>
  <w:style w:type="paragraph" w:customStyle="1" w:styleId="WW-Prosttext1">
    <w:name w:val="WW-Prostý text1"/>
    <w:basedOn w:val="Normln"/>
    <w:semiHidden/>
    <w:pPr>
      <w:suppressAutoHyphens w:val="0"/>
    </w:pPr>
    <w:rPr>
      <w:rFonts w:ascii="Courier New" w:hAnsi="Courier New" w:cs="Courier New"/>
      <w:sz w:val="20"/>
      <w:szCs w:val="20"/>
    </w:rPr>
  </w:style>
  <w:style w:type="character" w:styleId="Odkaznakoment">
    <w:name w:val="annotation reference"/>
    <w:uiPriority w:val="99"/>
    <w:semiHidden/>
    <w:unhideWhenUsed/>
    <w:rsid w:val="008068A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068A8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8068A8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068A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068A8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68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068A8"/>
    <w:rPr>
      <w:rFonts w:ascii="Tahoma" w:hAnsi="Tahoma" w:cs="Tahoma"/>
      <w:sz w:val="16"/>
      <w:szCs w:val="16"/>
      <w:lang w:eastAsia="ar-SA"/>
    </w:rPr>
  </w:style>
  <w:style w:type="paragraph" w:customStyle="1" w:styleId="Odstavecseseznamem1">
    <w:name w:val="Odstavec se seznamem1"/>
    <w:basedOn w:val="Normln"/>
    <w:uiPriority w:val="99"/>
    <w:qFormat/>
    <w:rsid w:val="0036023F"/>
    <w:pPr>
      <w:ind w:left="708"/>
    </w:pPr>
  </w:style>
  <w:style w:type="table" w:styleId="Mkatabulky">
    <w:name w:val="Table Grid"/>
    <w:basedOn w:val="Normlntabulka"/>
    <w:uiPriority w:val="39"/>
    <w:rsid w:val="0087607B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-titulnstrnka">
    <w:name w:val="Nadpis - titulní stránka"/>
    <w:basedOn w:val="Normln"/>
    <w:next w:val="Normln"/>
    <w:link w:val="Nadpis-titulnstrnkaChar"/>
    <w:qFormat/>
    <w:rsid w:val="00E76AA6"/>
    <w:pPr>
      <w:jc w:val="center"/>
    </w:pPr>
    <w:rPr>
      <w:b/>
      <w:sz w:val="36"/>
    </w:rPr>
  </w:style>
  <w:style w:type="character" w:customStyle="1" w:styleId="Nadpis-titulnstrnkaChar">
    <w:name w:val="Nadpis - titulní stránka Char"/>
    <w:link w:val="Nadpis-titulnstrnka"/>
    <w:rsid w:val="00E76AA6"/>
    <w:rPr>
      <w:rFonts w:ascii="Heuristica" w:hAnsi="Heuristica"/>
      <w:b/>
      <w:sz w:val="36"/>
      <w:szCs w:val="24"/>
      <w:lang w:eastAsia="ar-SA"/>
    </w:rPr>
  </w:style>
  <w:style w:type="paragraph" w:styleId="Obsah1">
    <w:name w:val="toc 1"/>
    <w:basedOn w:val="Normln"/>
    <w:next w:val="Normln"/>
    <w:autoRedefine/>
    <w:uiPriority w:val="39"/>
    <w:rsid w:val="00465A5F"/>
    <w:pPr>
      <w:tabs>
        <w:tab w:val="left" w:pos="426"/>
        <w:tab w:val="right" w:leader="dot" w:pos="9155"/>
      </w:tabs>
    </w:pPr>
  </w:style>
  <w:style w:type="paragraph" w:styleId="Textpoznpodarou">
    <w:name w:val="footnote text"/>
    <w:aliases w:val="Footnote,Text poznámky pod čiarou 007,Schriftart: 9 pt,Schriftart: 10 pt,Schriftart: 8 pt,pozn. pod čarou,Fußnotentextf,Geneva 9,Font: Geneva 9,Boston 10,f,Podrozdział,Podrozdzia3"/>
    <w:basedOn w:val="Normln"/>
    <w:link w:val="TextpoznpodarouChar"/>
    <w:uiPriority w:val="99"/>
    <w:semiHidden/>
    <w:rsid w:val="00B2133E"/>
    <w:rPr>
      <w:sz w:val="20"/>
      <w:szCs w:val="20"/>
    </w:rPr>
  </w:style>
  <w:style w:type="character" w:styleId="Znakapoznpodarou">
    <w:name w:val="footnote reference"/>
    <w:aliases w:val="PGI Fußnote Ziffer"/>
    <w:uiPriority w:val="99"/>
    <w:semiHidden/>
    <w:rsid w:val="00B2133E"/>
    <w:rPr>
      <w:vertAlign w:val="superscript"/>
    </w:rPr>
  </w:style>
  <w:style w:type="paragraph" w:customStyle="1" w:styleId="PFI-pismeno">
    <w:name w:val="PFI-pismeno"/>
    <w:basedOn w:val="PFI-odstavec"/>
    <w:uiPriority w:val="99"/>
    <w:rsid w:val="00EF222A"/>
    <w:pPr>
      <w:numPr>
        <w:ilvl w:val="4"/>
      </w:numPr>
    </w:pPr>
  </w:style>
  <w:style w:type="paragraph" w:customStyle="1" w:styleId="PFI-msk">
    <w:name w:val="PFI-římské"/>
    <w:basedOn w:val="PFI-pismeno"/>
    <w:rsid w:val="00EF222A"/>
    <w:pPr>
      <w:numPr>
        <w:ilvl w:val="5"/>
      </w:numPr>
    </w:pPr>
  </w:style>
  <w:style w:type="paragraph" w:styleId="Seznamsodrkami">
    <w:name w:val="List Bullet"/>
    <w:basedOn w:val="Normln"/>
    <w:uiPriority w:val="99"/>
    <w:rsid w:val="004A1034"/>
    <w:pPr>
      <w:numPr>
        <w:numId w:val="2"/>
      </w:numPr>
    </w:pPr>
  </w:style>
  <w:style w:type="paragraph" w:customStyle="1" w:styleId="Textlnku">
    <w:name w:val="Text článku"/>
    <w:basedOn w:val="Normln"/>
    <w:rsid w:val="00E76AA6"/>
    <w:pPr>
      <w:suppressAutoHyphens w:val="0"/>
      <w:spacing w:before="240" w:after="0"/>
      <w:ind w:firstLine="425"/>
      <w:outlineLvl w:val="5"/>
    </w:pPr>
    <w:rPr>
      <w:rFonts w:ascii="Times New Roman" w:hAnsi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E76AA6"/>
    <w:pPr>
      <w:numPr>
        <w:ilvl w:val="2"/>
        <w:numId w:val="3"/>
      </w:numPr>
      <w:suppressAutoHyphens w:val="0"/>
      <w:spacing w:after="0"/>
      <w:outlineLvl w:val="8"/>
    </w:pPr>
    <w:rPr>
      <w:rFonts w:ascii="Times New Roman" w:hAnsi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E76AA6"/>
    <w:pPr>
      <w:numPr>
        <w:ilvl w:val="1"/>
        <w:numId w:val="3"/>
      </w:numPr>
      <w:suppressAutoHyphens w:val="0"/>
      <w:spacing w:after="0"/>
      <w:outlineLvl w:val="7"/>
    </w:pPr>
    <w:rPr>
      <w:rFonts w:ascii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E76AA6"/>
    <w:pPr>
      <w:numPr>
        <w:numId w:val="3"/>
      </w:numPr>
      <w:tabs>
        <w:tab w:val="left" w:pos="851"/>
      </w:tabs>
      <w:suppressAutoHyphens w:val="0"/>
      <w:spacing w:before="120"/>
      <w:outlineLvl w:val="6"/>
    </w:pPr>
    <w:rPr>
      <w:rFonts w:ascii="Times New Roman" w:hAnsi="Times New Roman"/>
      <w:sz w:val="24"/>
      <w:szCs w:val="20"/>
      <w:lang w:eastAsia="cs-CZ"/>
    </w:rPr>
  </w:style>
  <w:style w:type="paragraph" w:customStyle="1" w:styleId="paragraf">
    <w:name w:val="paragraf"/>
    <w:basedOn w:val="Normln"/>
    <w:next w:val="Normln"/>
    <w:rsid w:val="00E76AA6"/>
    <w:pPr>
      <w:keepNext/>
      <w:suppressAutoHyphens w:val="0"/>
      <w:spacing w:before="240" w:after="0"/>
      <w:jc w:val="center"/>
    </w:pPr>
    <w:rPr>
      <w:rFonts w:ascii="Times New Roman" w:hAnsi="Times New Roman"/>
      <w:sz w:val="24"/>
      <w:szCs w:val="20"/>
      <w:lang w:eastAsia="cs-CZ"/>
    </w:rPr>
  </w:style>
  <w:style w:type="character" w:customStyle="1" w:styleId="tituleknadpisu">
    <w:name w:val="titulek nadpisu"/>
    <w:rsid w:val="00E76AA6"/>
    <w:rPr>
      <w:b/>
    </w:rPr>
  </w:style>
  <w:style w:type="paragraph" w:customStyle="1" w:styleId="PFIOdstavec">
    <w:name w:val="PFI Odstavec"/>
    <w:basedOn w:val="Zkladntext"/>
    <w:rsid w:val="00E76AA6"/>
    <w:pPr>
      <w:numPr>
        <w:ilvl w:val="3"/>
      </w:numPr>
      <w:suppressAutoHyphens w:val="0"/>
      <w:spacing w:after="57" w:line="288" w:lineRule="auto"/>
      <w:outlineLvl w:val="3"/>
    </w:pPr>
    <w:rPr>
      <w:rFonts w:ascii="Heuristica" w:eastAsia="SimSun" w:hAnsi="Heuristica" w:cs="Arial Unicode MS"/>
      <w:szCs w:val="22"/>
      <w:lang w:eastAsia="zh-CN" w:bidi="hi-IN"/>
    </w:rPr>
  </w:style>
  <w:style w:type="character" w:customStyle="1" w:styleId="Nadpis3Char">
    <w:name w:val="Nadpis 3 Char"/>
    <w:aliases w:val="Záhlaví 3 Char,V_Head3 Char,V_Head31 Char,V_Head32 Char,Podkapitola2 Char,ASAPHeading 3 Char,PA Minor Section Char,H3 Char,Nadpis 3T Char,Sub Paragraph Char,h3 Char,H3-Heading 3 Char,l3.3 Char,l3 Char,Titre 3 Char,3 Char,Bold Head Char"/>
    <w:link w:val="Nadpis3"/>
    <w:rsid w:val="0035209B"/>
    <w:rPr>
      <w:rFonts w:ascii="Heuristica" w:hAnsi="Heuristica"/>
      <w:b/>
      <w:sz w:val="22"/>
      <w:szCs w:val="24"/>
      <w:lang w:eastAsia="ar-SA"/>
    </w:rPr>
  </w:style>
  <w:style w:type="paragraph" w:styleId="Normlnweb">
    <w:name w:val="Normal (Web)"/>
    <w:basedOn w:val="Normln"/>
    <w:uiPriority w:val="99"/>
    <w:semiHidden/>
    <w:unhideWhenUsed/>
    <w:rsid w:val="00CA5AE8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4"/>
      <w:lang w:eastAsia="cs-CZ"/>
    </w:rPr>
  </w:style>
  <w:style w:type="character" w:styleId="PromnnHTML">
    <w:name w:val="HTML Variable"/>
    <w:uiPriority w:val="99"/>
    <w:semiHidden/>
    <w:unhideWhenUsed/>
    <w:rsid w:val="00CA5AE8"/>
    <w:rPr>
      <w:i/>
      <w:iCs/>
    </w:rPr>
  </w:style>
  <w:style w:type="paragraph" w:styleId="Revize">
    <w:name w:val="Revision"/>
    <w:hidden/>
    <w:uiPriority w:val="99"/>
    <w:semiHidden/>
    <w:rsid w:val="00CA5AE8"/>
    <w:rPr>
      <w:rFonts w:ascii="Heuristica" w:hAnsi="Heuristica"/>
      <w:sz w:val="22"/>
      <w:szCs w:val="24"/>
      <w:lang w:eastAsia="ar-SA"/>
    </w:rPr>
  </w:style>
  <w:style w:type="paragraph" w:customStyle="1" w:styleId="KUMS-text">
    <w:name w:val="KUMS-text"/>
    <w:basedOn w:val="Zkladntext"/>
    <w:rsid w:val="00C732CB"/>
    <w:pPr>
      <w:suppressAutoHyphens w:val="0"/>
      <w:spacing w:after="280" w:line="280" w:lineRule="exact"/>
    </w:pPr>
    <w:rPr>
      <w:rFonts w:ascii="Tahoma" w:hAnsi="Tahoma" w:cs="Tahoma"/>
      <w:noProof/>
      <w:sz w:val="20"/>
      <w:szCs w:val="20"/>
      <w:lang w:eastAsia="cs-CZ"/>
    </w:rPr>
  </w:style>
  <w:style w:type="paragraph" w:customStyle="1" w:styleId="PFI-Zhlav">
    <w:name w:val="PFI-Záhlaví"/>
    <w:basedOn w:val="Zhlav"/>
    <w:qFormat/>
    <w:rsid w:val="00940436"/>
    <w:pPr>
      <w:jc w:val="left"/>
    </w:pPr>
    <w:rPr>
      <w:rFonts w:ascii="Liberation Sans Narrow" w:hAnsi="Liberation Sans Narrow"/>
    </w:rPr>
  </w:style>
  <w:style w:type="paragraph" w:customStyle="1" w:styleId="PFI-Zhlav-Nadpis-Bold">
    <w:name w:val="PFI-Záhlaví-Nadpis-Bold"/>
    <w:basedOn w:val="PFI-Zhlav"/>
    <w:qFormat/>
    <w:rsid w:val="00940436"/>
    <w:pPr>
      <w:jc w:val="center"/>
    </w:pPr>
    <w:rPr>
      <w:b/>
    </w:rPr>
  </w:style>
  <w:style w:type="paragraph" w:customStyle="1" w:styleId="PFI-Zhlav-Nadpis">
    <w:name w:val="PFI-Záhlaví-Nadpis"/>
    <w:basedOn w:val="PFI-Zhlav-Nadpis-Bold"/>
    <w:qFormat/>
    <w:rsid w:val="00940436"/>
    <w:rPr>
      <w:b w:val="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F24F6"/>
    <w:rPr>
      <w:color w:val="808080"/>
      <w:shd w:val="clear" w:color="auto" w:fill="E6E6E6"/>
    </w:rPr>
  </w:style>
  <w:style w:type="paragraph" w:styleId="Odstavecseseznamem">
    <w:name w:val="List Paragraph"/>
    <w:aliases w:val="Nad,Odstavec cíl se seznamem,Odstavec se seznamem5,Odstavec_muj,Odrážky,Odstavec se seznamem a odrážkou,1 úroveň Odstavec se seznamem,List Paragraph (Czech Tourism),Odstavec,Reference List,Bullet Number,Bullet List,Datum_"/>
    <w:basedOn w:val="Normln"/>
    <w:link w:val="OdstavecseseznamemChar"/>
    <w:uiPriority w:val="34"/>
    <w:qFormat/>
    <w:rsid w:val="00005CA9"/>
    <w:pPr>
      <w:suppressAutoHyphens w:val="0"/>
      <w:spacing w:before="60" w:after="60" w:line="276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Odstavec se seznamem a odrážkou Char,1 úroveň Odstavec se seznamem Char,List Paragraph (Czech Tourism) Char,Odstavec Char"/>
    <w:basedOn w:val="Standardnpsmoodstavce"/>
    <w:link w:val="Odstavecseseznamem"/>
    <w:uiPriority w:val="34"/>
    <w:qFormat/>
    <w:locked/>
    <w:rsid w:val="00005CA9"/>
    <w:rPr>
      <w:rFonts w:asciiTheme="minorHAnsi" w:eastAsiaTheme="minorEastAsia" w:hAnsiTheme="minorHAnsi" w:cstheme="minorBidi"/>
      <w:sz w:val="21"/>
      <w:szCs w:val="21"/>
    </w:rPr>
  </w:style>
  <w:style w:type="paragraph" w:customStyle="1" w:styleId="Default">
    <w:name w:val="Default"/>
    <w:rsid w:val="001329ED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itulek">
    <w:name w:val="caption"/>
    <w:aliases w:val="Titulek tabulky"/>
    <w:basedOn w:val="Normln"/>
    <w:next w:val="Normln"/>
    <w:link w:val="TitulekChar"/>
    <w:uiPriority w:val="99"/>
    <w:unhideWhenUsed/>
    <w:qFormat/>
    <w:rsid w:val="00A66E4E"/>
    <w:pPr>
      <w:spacing w:after="200"/>
    </w:pPr>
    <w:rPr>
      <w:i/>
      <w:iCs/>
      <w:color w:val="44546A" w:themeColor="text2"/>
      <w:sz w:val="18"/>
      <w:szCs w:val="18"/>
    </w:rPr>
  </w:style>
  <w:style w:type="table" w:styleId="Svtlmkatabulky">
    <w:name w:val="Grid Table Light"/>
    <w:basedOn w:val="Normlntabulka"/>
    <w:uiPriority w:val="40"/>
    <w:rsid w:val="0059021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tandarduser">
    <w:name w:val="Standard (user)"/>
    <w:rsid w:val="00393399"/>
    <w:pPr>
      <w:suppressAutoHyphens/>
      <w:autoSpaceDN w:val="0"/>
      <w:textAlignment w:val="baseline"/>
    </w:pPr>
    <w:rPr>
      <w:kern w:val="3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393399"/>
    <w:rPr>
      <w:color w:val="954F72" w:themeColor="followedHyperlink"/>
      <w:u w:val="single"/>
    </w:rPr>
  </w:style>
  <w:style w:type="paragraph" w:customStyle="1" w:styleId="Styl">
    <w:name w:val="Styl"/>
    <w:uiPriority w:val="99"/>
    <w:rsid w:val="00545A95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character" w:customStyle="1" w:styleId="nowrap">
    <w:name w:val="nowrap"/>
    <w:basedOn w:val="Standardnpsmoodstavce"/>
    <w:rsid w:val="00545A95"/>
  </w:style>
  <w:style w:type="character" w:customStyle="1" w:styleId="FontStyle20">
    <w:name w:val="Font Style20"/>
    <w:basedOn w:val="Standardnpsmoodstavce"/>
    <w:uiPriority w:val="99"/>
    <w:rsid w:val="00BA5D1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BA5D1D"/>
    <w:pPr>
      <w:widowControl w:val="0"/>
      <w:suppressAutoHyphens w:val="0"/>
      <w:autoSpaceDE w:val="0"/>
      <w:autoSpaceDN w:val="0"/>
      <w:adjustRightInd w:val="0"/>
      <w:spacing w:after="0"/>
      <w:jc w:val="left"/>
    </w:pPr>
    <w:rPr>
      <w:rFonts w:ascii="Times New Roman" w:hAnsi="Times New Roman"/>
      <w:sz w:val="24"/>
      <w:lang w:eastAsia="cs-CZ"/>
    </w:rPr>
  </w:style>
  <w:style w:type="paragraph" w:customStyle="1" w:styleId="NadpisVZ1">
    <w:name w:val="Nadpis VZ 1"/>
    <w:basedOn w:val="Odstavecseseznamem"/>
    <w:qFormat/>
    <w:rsid w:val="008E2FDD"/>
    <w:pPr>
      <w:numPr>
        <w:numId w:val="4"/>
      </w:numPr>
      <w:shd w:val="clear" w:color="auto" w:fill="BFBFBF" w:themeFill="background1" w:themeFillShade="BF"/>
      <w:spacing w:before="0" w:after="0" w:line="240" w:lineRule="auto"/>
      <w:jc w:val="center"/>
    </w:pPr>
    <w:rPr>
      <w:rFonts w:ascii="Arial" w:eastAsia="Times New Roman" w:hAnsi="Arial"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qFormat/>
    <w:rsid w:val="008E2FDD"/>
    <w:pPr>
      <w:numPr>
        <w:ilvl w:val="1"/>
        <w:numId w:val="4"/>
      </w:numPr>
      <w:spacing w:before="200" w:after="0" w:line="240" w:lineRule="auto"/>
      <w:ind w:left="788" w:hanging="431"/>
      <w:jc w:val="left"/>
    </w:pPr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VZ3">
    <w:name w:val="Nadpis VZ 3"/>
    <w:basedOn w:val="NadpisVZ2"/>
    <w:link w:val="NadpisVZ3Char"/>
    <w:qFormat/>
    <w:rsid w:val="008E2FDD"/>
    <w:pPr>
      <w:numPr>
        <w:ilvl w:val="2"/>
      </w:numPr>
      <w:autoSpaceDE w:val="0"/>
      <w:autoSpaceDN w:val="0"/>
      <w:adjustRightInd w:val="0"/>
      <w:spacing w:after="120"/>
      <w:jc w:val="both"/>
    </w:pPr>
    <w:rPr>
      <w:color w:val="auto"/>
      <w:u w:val="none"/>
    </w:rPr>
  </w:style>
  <w:style w:type="character" w:customStyle="1" w:styleId="NadpisVZ3Char">
    <w:name w:val="Nadpis VZ 3 Char"/>
    <w:basedOn w:val="Standardnpsmoodstavce"/>
    <w:link w:val="NadpisVZ3"/>
    <w:rsid w:val="008E2FDD"/>
    <w:rPr>
      <w:rFonts w:ascii="Arial" w:hAnsi="Arial" w:cs="Arial"/>
      <w:b/>
      <w:sz w:val="22"/>
      <w:szCs w:val="22"/>
    </w:rPr>
  </w:style>
  <w:style w:type="paragraph" w:customStyle="1" w:styleId="NormalJustified">
    <w:name w:val="Normal (Justified)"/>
    <w:basedOn w:val="Normln"/>
    <w:rsid w:val="008E2FDD"/>
    <w:pPr>
      <w:widowControl w:val="0"/>
      <w:suppressAutoHyphens w:val="0"/>
      <w:spacing w:after="0"/>
    </w:pPr>
    <w:rPr>
      <w:rFonts w:ascii="Times New Roman" w:eastAsia="Batang" w:hAnsi="Times New Roman"/>
      <w:kern w:val="28"/>
      <w:sz w:val="24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221E36"/>
    <w:rPr>
      <w:rFonts w:ascii="Arial" w:hAnsi="Arial"/>
      <w:lang w:eastAsia="ar-SA"/>
    </w:rPr>
  </w:style>
  <w:style w:type="paragraph" w:styleId="Nzev">
    <w:name w:val="Title"/>
    <w:basedOn w:val="Normln"/>
    <w:link w:val="NzevChar"/>
    <w:uiPriority w:val="99"/>
    <w:qFormat/>
    <w:rsid w:val="00221E36"/>
    <w:pPr>
      <w:suppressAutoHyphens w:val="0"/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221E36"/>
    <w:rPr>
      <w:rFonts w:ascii="Arial" w:hAnsi="Arial"/>
      <w:b/>
      <w:kern w:val="28"/>
      <w:sz w:val="32"/>
    </w:rPr>
  </w:style>
  <w:style w:type="paragraph" w:customStyle="1" w:styleId="Noparagraphstyle">
    <w:name w:val="[No paragraph style]"/>
    <w:rsid w:val="00221E36"/>
    <w:pPr>
      <w:autoSpaceDE w:val="0"/>
      <w:autoSpaceDN w:val="0"/>
      <w:adjustRightInd w:val="0"/>
      <w:spacing w:line="288" w:lineRule="auto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531A3D"/>
    <w:rPr>
      <w:color w:val="605E5C"/>
      <w:shd w:val="clear" w:color="auto" w:fill="E1DFDD"/>
    </w:rPr>
  </w:style>
  <w:style w:type="character" w:customStyle="1" w:styleId="Nadpis4Char">
    <w:name w:val="Nadpis 4 Char"/>
    <w:aliases w:val="Odstavec 1 Char,Odstavec 11 Char,Odstavec 12 Char,Odstavec 13 Char,Odstavec 14 Char,Odstavec 111 Char,Odstavec 121 Char,Odstavec 131 Char,Odstavec 15 Char,Odstavec 141 Char,Odstavec 16 Char,Odstavec 112 Char,Odstavec 122 Char,V_Head Char"/>
    <w:basedOn w:val="Standardnpsmoodstavce"/>
    <w:link w:val="Nadpis4"/>
    <w:semiHidden/>
    <w:rsid w:val="00FB648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ar-SA"/>
    </w:rPr>
  </w:style>
  <w:style w:type="character" w:customStyle="1" w:styleId="Nadpis5Char">
    <w:name w:val="Nadpis 5 Char"/>
    <w:aliases w:val="Odstavec 2 Char,Odstavec 21 Char,Odstavec 22 Char,Odstavec 23 Char,Odstavec 24 Char,Odstavec 211 Char,Odstavec 221 Char,Odstavec 231 Char,Odstavec 212 Char,Odstavec 213 Char,Odstavec 25 Char,Odstavec 214 Char,Odstavec 26 Char,ds Char"/>
    <w:basedOn w:val="Standardnpsmoodstavce"/>
    <w:link w:val="Nadpis5"/>
    <w:semiHidden/>
    <w:rsid w:val="00FB648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aliases w:val="- po straně Char,- po straně1 Char,- po straně2 Char,- po straně3 Char,- po straně4 Char,- po straně11 Char,- po straně21 Char,- po straně31 Char,- po straně5 Char,- po straně6 Char,- po straně7 Char,- po straně8 Char,- po straně9 Char"/>
    <w:basedOn w:val="Standardnpsmoodstavce"/>
    <w:link w:val="Nadpis6"/>
    <w:semiHidden/>
    <w:rsid w:val="00FB648D"/>
    <w:rPr>
      <w:rFonts w:asciiTheme="majorHAnsi" w:eastAsiaTheme="majorEastAsia" w:hAnsiTheme="majorHAnsi" w:cstheme="majorBidi"/>
      <w:color w:val="595959" w:themeColor="text1" w:themeTint="A6"/>
      <w:sz w:val="21"/>
      <w:szCs w:val="21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FB648D"/>
    <w:rPr>
      <w:rFonts w:asciiTheme="majorHAnsi" w:eastAsiaTheme="majorEastAsia" w:hAnsiTheme="majorHAnsi" w:cstheme="majorBidi"/>
      <w:i/>
      <w:iCs/>
      <w:color w:val="595959" w:themeColor="text1" w:themeTint="A6"/>
      <w:sz w:val="21"/>
      <w:szCs w:val="21"/>
    </w:rPr>
  </w:style>
  <w:style w:type="character" w:customStyle="1" w:styleId="Nadpis8Char">
    <w:name w:val="Nadpis 8 Char"/>
    <w:aliases w:val="ASAPHeading 8 Char,(Appendici) Char,Refcard1 Char,Refcard11 Char,Refcard12 Char,Refcard13 Char,Refcard14 Char,Refcard15 Char,Refcard16 Char,Refcard17 Char,Center Bold Char,H8 Char,Titolo8 Char"/>
    <w:basedOn w:val="Standardnpsmoodstavce"/>
    <w:link w:val="Nadpis8"/>
    <w:uiPriority w:val="99"/>
    <w:semiHidden/>
    <w:rsid w:val="00FB648D"/>
    <w:rPr>
      <w:rFonts w:asciiTheme="majorHAnsi" w:eastAsiaTheme="majorEastAsia" w:hAnsiTheme="majorHAnsi" w:cstheme="majorBidi"/>
      <w:smallCaps/>
      <w:color w:val="595959" w:themeColor="text1" w:themeTint="A6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FB648D"/>
    <w:rPr>
      <w:rFonts w:asciiTheme="majorHAnsi" w:eastAsiaTheme="majorEastAsia" w:hAnsiTheme="majorHAnsi" w:cstheme="majorBidi"/>
      <w:i/>
      <w:iCs/>
      <w:smallCaps/>
      <w:color w:val="595959" w:themeColor="text1" w:themeTint="A6"/>
      <w:sz w:val="21"/>
      <w:szCs w:val="21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FB648D"/>
    <w:rPr>
      <w:rFonts w:ascii="Heuristica" w:hAnsi="Heuristica" w:cs="Arial"/>
      <w:b/>
      <w:bCs/>
      <w:kern w:val="36"/>
      <w:sz w:val="36"/>
      <w:szCs w:val="32"/>
      <w:shd w:val="clear" w:color="auto" w:fill="E0E0E0"/>
      <w:lang w:eastAsia="ar-SA"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i/>
      <w:iCs/>
      <w:szCs w:val="20"/>
      <w:lang w:eastAsia="en-US"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FB648D"/>
    <w:rPr>
      <w:rFonts w:ascii="Calibri" w:hAnsi="Calibri" w:cs="Tahoma"/>
      <w:i/>
      <w:iCs/>
      <w:sz w:val="22"/>
      <w:lang w:eastAsia="en-US"/>
    </w:rPr>
  </w:style>
  <w:style w:type="character" w:styleId="CittHTML">
    <w:name w:val="HTML Cite"/>
    <w:basedOn w:val="Standardnpsmoodstavce"/>
    <w:semiHidden/>
    <w:unhideWhenUsed/>
    <w:rsid w:val="00FB648D"/>
    <w:rPr>
      <w:rFonts w:ascii="Times New Roman" w:hAnsi="Times New Roman" w:cs="Times New Roman" w:hint="default"/>
      <w:i/>
      <w:iCs/>
    </w:rPr>
  </w:style>
  <w:style w:type="character" w:customStyle="1" w:styleId="Nadpis1Char1">
    <w:name w:val="Nadpis 1 Char1"/>
    <w:aliases w:val="Kapitola Char1,Kapitola1 Char1,Kapitola2 Char1,Kapitola3 Char1,Kapitola4 Char1,Kapitola5 Char1,Kapitola11 Char1,Kapitola21 Char1,Kapitola31 Char1,Kapitola41 Char1,Kapitola6 Char1,Kapitola12 Char1,Kapitola22 Char1,Kapitola32 Char1,h1 Char1"/>
    <w:basedOn w:val="Standardnpsmoodstavce"/>
    <w:rsid w:val="00FB648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1">
    <w:name w:val="Nadpis 2 Char1"/>
    <w:aliases w:val="Podkapitola 1 Char1,Podkapitola 11 Char1,Podkapitola 12 Char1,Podkapitola 13 Char1,Podkapitola 14 Char1,Podkapitola 111 Char1,Podkapitola 121 Char1,Podkapitola 131 Char1,Podkapitola 15 Char1,Podkapitola 112 Char1,Podkapitola 122 Char1"/>
    <w:basedOn w:val="Standardnpsmoodstavce"/>
    <w:semiHidden/>
    <w:rsid w:val="00FB648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1">
    <w:name w:val="Nadpis 3 Char1"/>
    <w:aliases w:val="Podkapitola 2 Char1,Podkapitola 21 Char1,Podkapitola 22 Char1,Podkapitola 23 Char1,Podkapitola 24 Char1,Podkapitola 25 Char1,Podkapitola 211 Char1,Podkapitola 221 Char1,Podkapitola 231 Char1,Podkapitola 241 Char1,Podkapitola 26 Char1"/>
    <w:basedOn w:val="Standardnpsmoodstavce"/>
    <w:semiHidden/>
    <w:rsid w:val="00FB648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1">
    <w:name w:val="Nadpis 4 Char1"/>
    <w:aliases w:val="Odstavec 1 Char1,Odstavec 11 Char1,Odstavec 12 Char1,Odstavec 13 Char1,Odstavec 14 Char1,Odstavec 111 Char1,Odstavec 121 Char1,Odstavec 131 Char1,Odstavec 15 Char1,Odstavec 141 Char1,Odstavec 16 Char1,Odstavec 112 Char1,Odstavec 122 Char1"/>
    <w:basedOn w:val="Standardnpsmoodstavce"/>
    <w:semiHidden/>
    <w:rsid w:val="00FB648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1">
    <w:name w:val="Nadpis 5 Char1"/>
    <w:aliases w:val="Odstavec 2 Char1,Odstavec 21 Char1,Odstavec 22 Char1,Odstavec 23 Char1,Odstavec 24 Char1,Odstavec 211 Char1,Odstavec 221 Char1,Odstavec 231 Char1,Odstavec 212 Char1,Odstavec 213 Char1,Odstavec 25 Char1,Odstavec 214 Char1,Odstavec 26 Char1"/>
    <w:basedOn w:val="Standardnpsmoodstavce"/>
    <w:semiHidden/>
    <w:rsid w:val="00FB648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1">
    <w:name w:val="Nadpis 6 Char1"/>
    <w:aliases w:val="- po straně Char1,- po straně1 Char1,- po straně2 Char1,- po straně3 Char1,- po straně4 Char1,- po straně11 Char1,- po straně21 Char1,- po straně31 Char1,- po straně5 Char1,- po straně6 Char1,- po straně7 Char1,- po straně8 Char1"/>
    <w:basedOn w:val="Standardnpsmoodstavce"/>
    <w:semiHidden/>
    <w:rsid w:val="00FB648D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FB64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60"/>
    </w:pPr>
    <w:rPr>
      <w:rFonts w:ascii="Courier New" w:hAnsi="Courier New" w:cs="Courier New"/>
      <w:szCs w:val="20"/>
      <w:lang w:eastAsia="en-U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FB648D"/>
    <w:rPr>
      <w:rFonts w:ascii="Courier New" w:hAnsi="Courier New" w:cs="Courier New"/>
      <w:sz w:val="22"/>
      <w:lang w:eastAsia="en-US"/>
    </w:rPr>
  </w:style>
  <w:style w:type="paragraph" w:customStyle="1" w:styleId="msonormal0">
    <w:name w:val="msonormal"/>
    <w:basedOn w:val="Normln"/>
    <w:uiPriority w:val="99"/>
    <w:rsid w:val="00FB648D"/>
    <w:pPr>
      <w:suppressAutoHyphens w:val="0"/>
      <w:spacing w:before="60" w:after="60" w:line="276" w:lineRule="auto"/>
    </w:pPr>
    <w:rPr>
      <w:rFonts w:ascii="Calibri" w:hAnsi="Calibri"/>
      <w:lang w:eastAsia="cs-CZ"/>
    </w:rPr>
  </w:style>
  <w:style w:type="character" w:customStyle="1" w:styleId="Nadpis8Char1">
    <w:name w:val="Nadpis 8 Char1"/>
    <w:aliases w:val="ASAPHeading 8 Char1,(Appendici) Char1,Refcard1 Char1,Refcard11 Char1,Refcard12 Char1,Refcard13 Char1,Refcard14 Char1,Refcard15 Char1,Refcard16 Char1,Refcard17 Char1,Center Bold Char1,H8 Char1,Titolo8 Char1"/>
    <w:basedOn w:val="Standardnpsmoodstavce"/>
    <w:semiHidden/>
    <w:rsid w:val="00FB648D"/>
    <w:rPr>
      <w:rFonts w:asciiTheme="majorHAnsi" w:eastAsiaTheme="majorEastAsia" w:hAnsiTheme="majorHAnsi" w:cstheme="majorBidi"/>
      <w:color w:val="272727" w:themeColor="text1" w:themeTint="D8"/>
    </w:rPr>
  </w:style>
  <w:style w:type="paragraph" w:styleId="Rejstk1">
    <w:name w:val="index 1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200" w:hanging="200"/>
    </w:pPr>
    <w:rPr>
      <w:rFonts w:ascii="Calibri" w:hAnsi="Calibri" w:cs="Tahoma"/>
      <w:szCs w:val="20"/>
      <w:lang w:eastAsia="en-US"/>
    </w:rPr>
  </w:style>
  <w:style w:type="paragraph" w:styleId="Rejstk2">
    <w:name w:val="index 2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400" w:hanging="200"/>
    </w:pPr>
    <w:rPr>
      <w:rFonts w:ascii="Calibri" w:hAnsi="Calibri" w:cs="Tahoma"/>
      <w:szCs w:val="20"/>
      <w:lang w:eastAsia="en-US"/>
    </w:rPr>
  </w:style>
  <w:style w:type="paragraph" w:styleId="Rejstk3">
    <w:name w:val="index 3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600" w:hanging="200"/>
    </w:pPr>
    <w:rPr>
      <w:rFonts w:ascii="Calibri" w:hAnsi="Calibri" w:cs="Tahoma"/>
      <w:szCs w:val="20"/>
      <w:lang w:eastAsia="en-US"/>
    </w:rPr>
  </w:style>
  <w:style w:type="paragraph" w:styleId="Rejstk4">
    <w:name w:val="index 4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800" w:hanging="200"/>
    </w:pPr>
    <w:rPr>
      <w:rFonts w:ascii="Calibri" w:hAnsi="Calibri" w:cs="Tahoma"/>
      <w:szCs w:val="20"/>
      <w:lang w:eastAsia="en-US"/>
    </w:rPr>
  </w:style>
  <w:style w:type="paragraph" w:styleId="Rejstk5">
    <w:name w:val="index 5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1000" w:hanging="200"/>
    </w:pPr>
    <w:rPr>
      <w:rFonts w:ascii="Calibri" w:hAnsi="Calibri" w:cs="Tahoma"/>
      <w:szCs w:val="20"/>
      <w:lang w:eastAsia="en-US"/>
    </w:rPr>
  </w:style>
  <w:style w:type="paragraph" w:styleId="Rejstk6">
    <w:name w:val="index 6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1200" w:hanging="200"/>
    </w:pPr>
    <w:rPr>
      <w:rFonts w:ascii="Calibri" w:hAnsi="Calibri" w:cs="Tahoma"/>
      <w:szCs w:val="20"/>
      <w:lang w:eastAsia="en-US"/>
    </w:rPr>
  </w:style>
  <w:style w:type="paragraph" w:styleId="Rejstk7">
    <w:name w:val="index 7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1400" w:hanging="200"/>
    </w:pPr>
    <w:rPr>
      <w:rFonts w:ascii="Calibri" w:hAnsi="Calibri" w:cs="Tahoma"/>
      <w:szCs w:val="20"/>
      <w:lang w:eastAsia="en-US"/>
    </w:rPr>
  </w:style>
  <w:style w:type="paragraph" w:styleId="Rejstk8">
    <w:name w:val="index 8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1600" w:hanging="200"/>
    </w:pPr>
    <w:rPr>
      <w:rFonts w:ascii="Calibri" w:hAnsi="Calibri" w:cs="Tahoma"/>
      <w:szCs w:val="20"/>
      <w:lang w:eastAsia="en-US"/>
    </w:rPr>
  </w:style>
  <w:style w:type="paragraph" w:styleId="Rejstk9">
    <w:name w:val="index 9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1800" w:hanging="200"/>
    </w:pPr>
    <w:rPr>
      <w:rFonts w:ascii="Calibri" w:hAnsi="Calibri" w:cs="Tahoma"/>
      <w:szCs w:val="20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FB648D"/>
    <w:pPr>
      <w:tabs>
        <w:tab w:val="left" w:pos="879"/>
        <w:tab w:val="right" w:leader="dot" w:pos="9060"/>
      </w:tabs>
      <w:suppressAutoHyphens w:val="0"/>
      <w:spacing w:before="60" w:line="276" w:lineRule="auto"/>
      <w:ind w:left="220"/>
    </w:pPr>
    <w:rPr>
      <w:rFonts w:asciiTheme="minorHAnsi" w:eastAsiaTheme="minorEastAsia" w:hAnsiTheme="minorHAnsi" w:cstheme="minorBidi"/>
      <w:sz w:val="21"/>
      <w:szCs w:val="21"/>
      <w:lang w:eastAsia="cs-CZ"/>
    </w:rPr>
  </w:style>
  <w:style w:type="paragraph" w:styleId="Obsah3">
    <w:name w:val="toc 3"/>
    <w:basedOn w:val="Normln"/>
    <w:next w:val="Normln"/>
    <w:autoRedefine/>
    <w:uiPriority w:val="39"/>
    <w:semiHidden/>
    <w:unhideWhenUsed/>
    <w:rsid w:val="00FB648D"/>
    <w:pPr>
      <w:tabs>
        <w:tab w:val="left" w:pos="1320"/>
        <w:tab w:val="right" w:leader="dot" w:pos="9060"/>
      </w:tabs>
      <w:suppressAutoHyphens w:val="0"/>
      <w:spacing w:before="60" w:line="276" w:lineRule="auto"/>
      <w:ind w:left="440"/>
    </w:pPr>
    <w:rPr>
      <w:rFonts w:asciiTheme="minorHAnsi" w:eastAsiaTheme="minorEastAsia" w:hAnsiTheme="minorHAnsi" w:cstheme="minorBidi"/>
      <w:sz w:val="21"/>
      <w:szCs w:val="21"/>
      <w:lang w:eastAsia="cs-CZ"/>
    </w:rPr>
  </w:style>
  <w:style w:type="paragraph" w:styleId="Obsah4">
    <w:name w:val="toc 4"/>
    <w:basedOn w:val="Normln"/>
    <w:next w:val="Normln"/>
    <w:autoRedefine/>
    <w:uiPriority w:val="39"/>
    <w:semiHidden/>
    <w:unhideWhenUsed/>
    <w:rsid w:val="00FB648D"/>
    <w:pPr>
      <w:suppressAutoHyphens w:val="0"/>
      <w:spacing w:before="120" w:line="276" w:lineRule="auto"/>
      <w:ind w:left="658"/>
      <w:jc w:val="left"/>
    </w:pPr>
    <w:rPr>
      <w:rFonts w:ascii="Tahoma" w:hAnsi="Tahoma" w:cs="Tahoma"/>
      <w:sz w:val="20"/>
      <w:szCs w:val="20"/>
      <w:lang w:eastAsia="cs-CZ"/>
    </w:rPr>
  </w:style>
  <w:style w:type="paragraph" w:styleId="Obsah5">
    <w:name w:val="toc 5"/>
    <w:basedOn w:val="Normln"/>
    <w:next w:val="Normln"/>
    <w:autoRedefine/>
    <w:uiPriority w:val="39"/>
    <w:semiHidden/>
    <w:unhideWhenUsed/>
    <w:rsid w:val="00FB648D"/>
    <w:pPr>
      <w:suppressAutoHyphens w:val="0"/>
      <w:spacing w:before="120" w:line="276" w:lineRule="auto"/>
      <w:ind w:left="879"/>
      <w:jc w:val="left"/>
    </w:pPr>
    <w:rPr>
      <w:rFonts w:ascii="Calibri" w:hAnsi="Calibri" w:cs="Calibri"/>
      <w:szCs w:val="22"/>
      <w:lang w:eastAsia="cs-CZ"/>
    </w:rPr>
  </w:style>
  <w:style w:type="paragraph" w:styleId="Obsah6">
    <w:name w:val="toc 6"/>
    <w:basedOn w:val="Normln"/>
    <w:next w:val="Normln"/>
    <w:autoRedefine/>
    <w:uiPriority w:val="39"/>
    <w:semiHidden/>
    <w:unhideWhenUsed/>
    <w:rsid w:val="00FB648D"/>
    <w:pPr>
      <w:suppressAutoHyphens w:val="0"/>
      <w:spacing w:after="100" w:line="276" w:lineRule="auto"/>
      <w:ind w:left="1100"/>
      <w:jc w:val="left"/>
    </w:pPr>
    <w:rPr>
      <w:rFonts w:ascii="Calibri" w:hAnsi="Calibri" w:cs="Calibri"/>
      <w:szCs w:val="22"/>
      <w:lang w:eastAsia="cs-CZ"/>
    </w:rPr>
  </w:style>
  <w:style w:type="paragraph" w:styleId="Obsah7">
    <w:name w:val="toc 7"/>
    <w:basedOn w:val="Normln"/>
    <w:next w:val="Normln"/>
    <w:autoRedefine/>
    <w:uiPriority w:val="39"/>
    <w:semiHidden/>
    <w:unhideWhenUsed/>
    <w:rsid w:val="00FB648D"/>
    <w:pPr>
      <w:suppressAutoHyphens w:val="0"/>
      <w:spacing w:after="100" w:line="276" w:lineRule="auto"/>
      <w:ind w:left="1320"/>
      <w:jc w:val="left"/>
    </w:pPr>
    <w:rPr>
      <w:rFonts w:ascii="Calibri" w:hAnsi="Calibri" w:cs="Calibri"/>
      <w:szCs w:val="22"/>
      <w:lang w:eastAsia="cs-CZ"/>
    </w:rPr>
  </w:style>
  <w:style w:type="paragraph" w:styleId="Obsah8">
    <w:name w:val="toc 8"/>
    <w:basedOn w:val="Normln"/>
    <w:next w:val="Normln"/>
    <w:autoRedefine/>
    <w:uiPriority w:val="39"/>
    <w:semiHidden/>
    <w:unhideWhenUsed/>
    <w:rsid w:val="00FB648D"/>
    <w:pPr>
      <w:suppressAutoHyphens w:val="0"/>
      <w:spacing w:after="100" w:line="276" w:lineRule="auto"/>
      <w:ind w:left="1540"/>
      <w:jc w:val="left"/>
    </w:pPr>
    <w:rPr>
      <w:rFonts w:ascii="Calibri" w:hAnsi="Calibri" w:cs="Calibri"/>
      <w:szCs w:val="22"/>
      <w:lang w:eastAsia="cs-CZ"/>
    </w:rPr>
  </w:style>
  <w:style w:type="paragraph" w:styleId="Obsah9">
    <w:name w:val="toc 9"/>
    <w:basedOn w:val="Normln"/>
    <w:next w:val="Normln"/>
    <w:autoRedefine/>
    <w:uiPriority w:val="39"/>
    <w:semiHidden/>
    <w:unhideWhenUsed/>
    <w:rsid w:val="00FB648D"/>
    <w:pPr>
      <w:suppressAutoHyphens w:val="0"/>
      <w:spacing w:after="100" w:line="276" w:lineRule="auto"/>
      <w:ind w:left="1760"/>
      <w:jc w:val="left"/>
    </w:pPr>
    <w:rPr>
      <w:rFonts w:ascii="Calibri" w:hAnsi="Calibri" w:cs="Calibri"/>
      <w:szCs w:val="22"/>
      <w:lang w:eastAsia="cs-CZ"/>
    </w:rPr>
  </w:style>
  <w:style w:type="paragraph" w:styleId="Normlnodsazen">
    <w:name w:val="Normal Indent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720"/>
    </w:pPr>
    <w:rPr>
      <w:rFonts w:ascii="Calibri" w:hAnsi="Calibri" w:cs="Tahoma"/>
      <w:szCs w:val="20"/>
      <w:lang w:eastAsia="en-US"/>
    </w:rPr>
  </w:style>
  <w:style w:type="character" w:customStyle="1" w:styleId="TextpoznpodarouChar">
    <w:name w:val="Text pozn. pod čarou Char"/>
    <w:aliases w:val="Footnote Char,Text poznámky pod čiarou 007 Char,Schriftart: 9 pt Char,Schriftart: 10 pt Char,Schriftart: 8 pt Char,pozn. pod čarou Char,Fußnotentextf Char,Geneva 9 Char,Font: Geneva 9 Char,Boston 10 Char,f Char,Podrozdział Char"/>
    <w:basedOn w:val="Standardnpsmoodstavce"/>
    <w:link w:val="Textpoznpodarou"/>
    <w:uiPriority w:val="99"/>
    <w:semiHidden/>
    <w:locked/>
    <w:rsid w:val="00FB648D"/>
    <w:rPr>
      <w:rFonts w:ascii="Heuristica" w:hAnsi="Heuristica"/>
      <w:lang w:eastAsia="ar-SA"/>
    </w:rPr>
  </w:style>
  <w:style w:type="character" w:customStyle="1" w:styleId="TextpoznpodarouChar1">
    <w:name w:val="Text pozn. pod čarou Char1"/>
    <w:aliases w:val="Footnote Char1,Text poznámky pod čiarou 007 Char1,Schriftart: 9 pt Char1,Schriftart: 10 pt Char1,Schriftart: 8 pt Char1,pozn. pod čarou Char1,Fußnotentextf Char1,Geneva 9 Char1,Font: Geneva 9 Char1,Boston 10 Char1,f Char1"/>
    <w:basedOn w:val="Standardnpsmoodstavce"/>
    <w:uiPriority w:val="99"/>
    <w:semiHidden/>
    <w:rsid w:val="00FB648D"/>
    <w:rPr>
      <w:rFonts w:asciiTheme="minorHAnsi" w:eastAsiaTheme="minorEastAsia" w:hAnsiTheme="minorHAnsi" w:cstheme="minorBidi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FB648D"/>
    <w:rPr>
      <w:rFonts w:ascii="Heuristica" w:hAnsi="Heuristica"/>
      <w:sz w:val="22"/>
      <w:szCs w:val="24"/>
      <w:lang w:eastAsia="ar-SA"/>
    </w:rPr>
  </w:style>
  <w:style w:type="paragraph" w:styleId="Hlavikarejstku">
    <w:name w:val="index heading"/>
    <w:basedOn w:val="Normln"/>
    <w:next w:val="Rejstk1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Arial" w:hAnsi="Arial" w:cs="Arial"/>
      <w:b/>
      <w:bCs/>
      <w:szCs w:val="20"/>
      <w:lang w:eastAsia="en-US"/>
    </w:rPr>
  </w:style>
  <w:style w:type="character" w:customStyle="1" w:styleId="TitulekChar">
    <w:name w:val="Titulek Char"/>
    <w:aliases w:val="Titulek tabulky Char"/>
    <w:link w:val="Titulek"/>
    <w:uiPriority w:val="99"/>
    <w:locked/>
    <w:rsid w:val="00FB648D"/>
    <w:rPr>
      <w:rFonts w:ascii="Heuristica" w:hAnsi="Heuristica"/>
      <w:i/>
      <w:iCs/>
      <w:color w:val="44546A" w:themeColor="text2"/>
      <w:sz w:val="18"/>
      <w:szCs w:val="18"/>
      <w:lang w:eastAsia="ar-SA"/>
    </w:rPr>
  </w:style>
  <w:style w:type="paragraph" w:styleId="Seznamobrzk">
    <w:name w:val="table of figures"/>
    <w:basedOn w:val="Normln"/>
    <w:next w:val="Normln"/>
    <w:uiPriority w:val="99"/>
    <w:semiHidden/>
    <w:unhideWhenUsed/>
    <w:rsid w:val="00FB648D"/>
    <w:pPr>
      <w:suppressAutoHyphens w:val="0"/>
      <w:spacing w:before="60" w:after="0" w:line="276" w:lineRule="auto"/>
    </w:pPr>
    <w:rPr>
      <w:rFonts w:asciiTheme="minorHAnsi" w:eastAsiaTheme="minorEastAsia" w:hAnsiTheme="minorHAnsi" w:cstheme="minorBidi"/>
      <w:sz w:val="21"/>
      <w:szCs w:val="21"/>
      <w:lang w:eastAsia="cs-CZ"/>
    </w:rPr>
  </w:style>
  <w:style w:type="paragraph" w:styleId="Adresanaoblku">
    <w:name w:val="envelope address"/>
    <w:basedOn w:val="Normln"/>
    <w:uiPriority w:val="99"/>
    <w:semiHidden/>
    <w:unhideWhenUsed/>
    <w:rsid w:val="00FB648D"/>
    <w:pPr>
      <w:framePr w:w="7920" w:h="1980" w:hSpace="180" w:wrap="auto" w:hAnchor="page" w:xAlign="center" w:yAlign="bottom"/>
      <w:tabs>
        <w:tab w:val="left" w:pos="2268"/>
      </w:tabs>
      <w:suppressAutoHyphens w:val="0"/>
      <w:spacing w:after="60"/>
      <w:ind w:left="2880"/>
    </w:pPr>
    <w:rPr>
      <w:rFonts w:ascii="Arial" w:hAnsi="Arial" w:cs="Arial"/>
      <w:sz w:val="24"/>
      <w:lang w:eastAsia="en-US"/>
    </w:rPr>
  </w:style>
  <w:style w:type="paragraph" w:styleId="Zptenadresanaoblku">
    <w:name w:val="envelope return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Arial" w:hAnsi="Arial" w:cs="Arial"/>
      <w:szCs w:val="20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Seznamcitac">
    <w:name w:val="table of authorities"/>
    <w:basedOn w:val="Normln"/>
    <w:next w:val="Normln"/>
    <w:uiPriority w:val="99"/>
    <w:semiHidden/>
    <w:unhideWhenUsed/>
    <w:rsid w:val="00FB648D"/>
    <w:pPr>
      <w:suppressAutoHyphens w:val="0"/>
      <w:spacing w:after="60"/>
      <w:ind w:left="200" w:hanging="200"/>
    </w:pPr>
    <w:rPr>
      <w:rFonts w:ascii="Calibri" w:hAnsi="Calibri" w:cs="Tahoma"/>
      <w:szCs w:val="20"/>
      <w:lang w:eastAsia="en-US"/>
    </w:rPr>
  </w:style>
  <w:style w:type="paragraph" w:styleId="Textmakra">
    <w:name w:val="macro"/>
    <w:link w:val="TextmakraChar"/>
    <w:uiPriority w:val="99"/>
    <w:semiHidden/>
    <w:unhideWhenUsed/>
    <w:rsid w:val="00FB64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</w:pPr>
    <w:rPr>
      <w:rFonts w:ascii="Courier New" w:hAnsi="Courier New" w:cs="Courier New"/>
      <w:lang w:eastAsia="en-US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FB648D"/>
    <w:rPr>
      <w:rFonts w:ascii="Courier New" w:hAnsi="Courier New" w:cs="Courier New"/>
      <w:lang w:eastAsia="en-US"/>
    </w:rPr>
  </w:style>
  <w:style w:type="paragraph" w:styleId="Hlavikaobsahu">
    <w:name w:val="toa heading"/>
    <w:basedOn w:val="Normln"/>
    <w:next w:val="Normln"/>
    <w:uiPriority w:val="99"/>
    <w:semiHidden/>
    <w:unhideWhenUsed/>
    <w:rsid w:val="00FB648D"/>
    <w:pPr>
      <w:tabs>
        <w:tab w:val="left" w:pos="2268"/>
      </w:tabs>
      <w:suppressAutoHyphens w:val="0"/>
      <w:spacing w:before="60" w:after="60"/>
    </w:pPr>
    <w:rPr>
      <w:rFonts w:ascii="Arial" w:hAnsi="Arial" w:cs="Arial"/>
      <w:b/>
      <w:bCs/>
      <w:sz w:val="24"/>
      <w:lang w:eastAsia="en-US"/>
    </w:rPr>
  </w:style>
  <w:style w:type="paragraph" w:styleId="slovanseznam">
    <w:name w:val="List Number"/>
    <w:basedOn w:val="Normln"/>
    <w:uiPriority w:val="99"/>
    <w:semiHidden/>
    <w:unhideWhenUsed/>
    <w:rsid w:val="00FB648D"/>
    <w:pPr>
      <w:numPr>
        <w:numId w:val="7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Seznam2">
    <w:name w:val="List 2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566" w:hanging="283"/>
    </w:pPr>
    <w:rPr>
      <w:rFonts w:ascii="Calibri" w:hAnsi="Calibri" w:cs="Tahoma"/>
      <w:szCs w:val="20"/>
      <w:lang w:eastAsia="en-US"/>
    </w:rPr>
  </w:style>
  <w:style w:type="paragraph" w:styleId="Seznam3">
    <w:name w:val="List 3"/>
    <w:basedOn w:val="Normln"/>
    <w:uiPriority w:val="99"/>
    <w:semiHidden/>
    <w:unhideWhenUsed/>
    <w:rsid w:val="00FB648D"/>
    <w:pPr>
      <w:numPr>
        <w:numId w:val="8"/>
      </w:numPr>
      <w:tabs>
        <w:tab w:val="left" w:pos="1701"/>
      </w:tabs>
      <w:suppressAutoHyphens w:val="0"/>
      <w:spacing w:before="120" w:after="60"/>
    </w:pPr>
    <w:rPr>
      <w:rFonts w:ascii="Tahoma" w:hAnsi="Tahoma" w:cs="Tahoma"/>
      <w:sz w:val="20"/>
      <w:szCs w:val="20"/>
      <w:lang w:eastAsia="cs-CZ"/>
    </w:rPr>
  </w:style>
  <w:style w:type="paragraph" w:styleId="Seznam4">
    <w:name w:val="List 4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1132" w:hanging="283"/>
    </w:pPr>
    <w:rPr>
      <w:rFonts w:ascii="Calibri" w:hAnsi="Calibri" w:cs="Tahoma"/>
      <w:szCs w:val="20"/>
      <w:lang w:eastAsia="en-US"/>
    </w:rPr>
  </w:style>
  <w:style w:type="paragraph" w:styleId="Seznam5">
    <w:name w:val="List 5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1415" w:hanging="283"/>
    </w:pPr>
    <w:rPr>
      <w:rFonts w:ascii="Calibri" w:hAnsi="Calibri" w:cs="Tahoma"/>
      <w:szCs w:val="20"/>
      <w:lang w:eastAsia="en-US"/>
    </w:rPr>
  </w:style>
  <w:style w:type="paragraph" w:styleId="Seznamsodrkami2">
    <w:name w:val="List Bullet 2"/>
    <w:basedOn w:val="Normln"/>
    <w:uiPriority w:val="99"/>
    <w:semiHidden/>
    <w:unhideWhenUsed/>
    <w:rsid w:val="00FB648D"/>
    <w:pPr>
      <w:numPr>
        <w:numId w:val="9"/>
      </w:numPr>
      <w:tabs>
        <w:tab w:val="left" w:pos="2268"/>
      </w:tabs>
      <w:suppressAutoHyphens w:val="0"/>
    </w:pPr>
    <w:rPr>
      <w:rFonts w:ascii="Calibri" w:hAnsi="Calibri" w:cs="Tahoma"/>
      <w:szCs w:val="20"/>
      <w:lang w:eastAsia="en-US"/>
    </w:rPr>
  </w:style>
  <w:style w:type="paragraph" w:styleId="Seznamsodrkami3">
    <w:name w:val="List Bullet 3"/>
    <w:basedOn w:val="Normln"/>
    <w:uiPriority w:val="99"/>
    <w:semiHidden/>
    <w:unhideWhenUsed/>
    <w:rsid w:val="00FB648D"/>
    <w:pPr>
      <w:numPr>
        <w:numId w:val="10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Seznamsodrkami4">
    <w:name w:val="List Bullet 4"/>
    <w:basedOn w:val="Normln"/>
    <w:uiPriority w:val="99"/>
    <w:semiHidden/>
    <w:unhideWhenUsed/>
    <w:rsid w:val="00FB648D"/>
    <w:pPr>
      <w:numPr>
        <w:numId w:val="11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Seznamsodrkami5">
    <w:name w:val="List Bullet 5"/>
    <w:basedOn w:val="Normln"/>
    <w:uiPriority w:val="99"/>
    <w:semiHidden/>
    <w:unhideWhenUsed/>
    <w:rsid w:val="00FB648D"/>
    <w:pPr>
      <w:numPr>
        <w:numId w:val="12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slovanseznam2">
    <w:name w:val="List Number 2"/>
    <w:basedOn w:val="Normln"/>
    <w:uiPriority w:val="99"/>
    <w:semiHidden/>
    <w:unhideWhenUsed/>
    <w:rsid w:val="00FB648D"/>
    <w:pPr>
      <w:numPr>
        <w:numId w:val="13"/>
      </w:numPr>
      <w:tabs>
        <w:tab w:val="left" w:pos="2268"/>
      </w:tabs>
      <w:suppressAutoHyphens w:val="0"/>
    </w:pPr>
    <w:rPr>
      <w:rFonts w:ascii="Calibri" w:hAnsi="Calibri" w:cs="Tahoma"/>
      <w:szCs w:val="20"/>
      <w:lang w:eastAsia="en-US"/>
    </w:rPr>
  </w:style>
  <w:style w:type="paragraph" w:styleId="slovanseznam3">
    <w:name w:val="List Number 3"/>
    <w:basedOn w:val="Normln"/>
    <w:uiPriority w:val="99"/>
    <w:semiHidden/>
    <w:unhideWhenUsed/>
    <w:rsid w:val="00FB648D"/>
    <w:pPr>
      <w:numPr>
        <w:numId w:val="14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slovanseznam4">
    <w:name w:val="List Number 4"/>
    <w:basedOn w:val="Normln"/>
    <w:uiPriority w:val="99"/>
    <w:semiHidden/>
    <w:unhideWhenUsed/>
    <w:rsid w:val="00FB648D"/>
    <w:pPr>
      <w:tabs>
        <w:tab w:val="num" w:pos="1209"/>
        <w:tab w:val="left" w:pos="2268"/>
      </w:tabs>
      <w:suppressAutoHyphens w:val="0"/>
      <w:spacing w:after="60"/>
      <w:ind w:left="1209" w:hanging="360"/>
    </w:pPr>
    <w:rPr>
      <w:rFonts w:ascii="Calibri" w:hAnsi="Calibri" w:cs="Tahoma"/>
      <w:szCs w:val="20"/>
      <w:lang w:eastAsia="en-US"/>
    </w:rPr>
  </w:style>
  <w:style w:type="paragraph" w:styleId="slovanseznam5">
    <w:name w:val="List Number 5"/>
    <w:basedOn w:val="Normln"/>
    <w:uiPriority w:val="99"/>
    <w:semiHidden/>
    <w:unhideWhenUsed/>
    <w:rsid w:val="00FB648D"/>
    <w:pPr>
      <w:numPr>
        <w:numId w:val="15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Zvr">
    <w:name w:val="Closing"/>
    <w:basedOn w:val="Normln"/>
    <w:link w:val="ZvrChar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4252"/>
    </w:pPr>
    <w:rPr>
      <w:rFonts w:ascii="Calibri" w:hAnsi="Calibri" w:cs="Tahoma"/>
      <w:szCs w:val="20"/>
      <w:lang w:eastAsia="en-US"/>
    </w:rPr>
  </w:style>
  <w:style w:type="character" w:customStyle="1" w:styleId="ZvrChar">
    <w:name w:val="Závěr Char"/>
    <w:basedOn w:val="Standardnpsmoodstavce"/>
    <w:link w:val="Zvr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Podpis">
    <w:name w:val="Signature"/>
    <w:basedOn w:val="Normln"/>
    <w:link w:val="PodpisChar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4252"/>
    </w:pPr>
    <w:rPr>
      <w:rFonts w:ascii="Calibri" w:hAnsi="Calibri" w:cs="Tahoma"/>
      <w:szCs w:val="20"/>
      <w:lang w:eastAsia="en-US"/>
    </w:rPr>
  </w:style>
  <w:style w:type="character" w:customStyle="1" w:styleId="PodpisChar">
    <w:name w:val="Podpis Char"/>
    <w:basedOn w:val="Standardnpsmoodstavce"/>
    <w:link w:val="Podpis"/>
    <w:uiPriority w:val="99"/>
    <w:semiHidden/>
    <w:rsid w:val="00FB648D"/>
    <w:rPr>
      <w:rFonts w:ascii="Calibri" w:hAnsi="Calibri" w:cs="Tahoma"/>
      <w:sz w:val="22"/>
      <w:lang w:eastAsia="en-US"/>
    </w:rPr>
  </w:style>
  <w:style w:type="character" w:customStyle="1" w:styleId="ZkladntextChar1">
    <w:name w:val="Základní text Char1"/>
    <w:aliases w:val="subtitle2 Char1"/>
    <w:basedOn w:val="Standardnpsmoodstavce"/>
    <w:uiPriority w:val="99"/>
    <w:semiHidden/>
    <w:rsid w:val="00FB648D"/>
    <w:rPr>
      <w:rFonts w:asciiTheme="minorHAnsi" w:eastAsiaTheme="minorEastAsia" w:hAnsiTheme="minorHAnsi" w:cstheme="minorBidi"/>
      <w:sz w:val="21"/>
      <w:szCs w:val="21"/>
    </w:rPr>
  </w:style>
  <w:style w:type="paragraph" w:styleId="Pokraovnseznamu">
    <w:name w:val="List Continue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283"/>
    </w:pPr>
    <w:rPr>
      <w:rFonts w:ascii="Calibri" w:hAnsi="Calibri" w:cs="Tahoma"/>
      <w:szCs w:val="20"/>
      <w:lang w:eastAsia="en-US"/>
    </w:rPr>
  </w:style>
  <w:style w:type="paragraph" w:styleId="Pokraovnseznamu2">
    <w:name w:val="List Continue 2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566"/>
    </w:pPr>
    <w:rPr>
      <w:rFonts w:ascii="Calibri" w:hAnsi="Calibri" w:cs="Tahoma"/>
      <w:szCs w:val="20"/>
      <w:lang w:eastAsia="en-US"/>
    </w:rPr>
  </w:style>
  <w:style w:type="paragraph" w:styleId="Pokraovnseznamu3">
    <w:name w:val="List Continue 3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849"/>
    </w:pPr>
    <w:rPr>
      <w:rFonts w:ascii="Calibri" w:hAnsi="Calibri" w:cs="Tahoma"/>
      <w:szCs w:val="20"/>
      <w:lang w:eastAsia="en-US"/>
    </w:rPr>
  </w:style>
  <w:style w:type="paragraph" w:styleId="Pokraovnseznamu4">
    <w:name w:val="List Continue 4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1132"/>
    </w:pPr>
    <w:rPr>
      <w:rFonts w:ascii="Calibri" w:hAnsi="Calibri" w:cs="Tahoma"/>
      <w:szCs w:val="20"/>
      <w:lang w:eastAsia="en-US"/>
    </w:rPr>
  </w:style>
  <w:style w:type="paragraph" w:styleId="Pokraovnseznamu5">
    <w:name w:val="List Continue 5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1415"/>
    </w:pPr>
    <w:rPr>
      <w:rFonts w:ascii="Calibri" w:hAnsi="Calibri" w:cs="Tahoma"/>
      <w:szCs w:val="20"/>
      <w:lang w:eastAsia="en-US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FB648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left" w:pos="2268"/>
      </w:tabs>
      <w:suppressAutoHyphens w:val="0"/>
      <w:spacing w:after="60"/>
      <w:ind w:left="1134" w:hanging="1134"/>
    </w:pPr>
    <w:rPr>
      <w:rFonts w:ascii="Arial" w:hAnsi="Arial"/>
      <w:sz w:val="24"/>
      <w:lang w:eastAsia="cs-CZ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FB648D"/>
    <w:rPr>
      <w:rFonts w:ascii="Arial" w:hAnsi="Arial"/>
      <w:sz w:val="24"/>
      <w:szCs w:val="24"/>
      <w:shd w:val="pct20" w:color="auto" w:fill="auto"/>
    </w:rPr>
  </w:style>
  <w:style w:type="paragraph" w:styleId="Podnadpis">
    <w:name w:val="Subtitle"/>
    <w:basedOn w:val="Normln"/>
    <w:next w:val="Normln"/>
    <w:link w:val="PodnadpisChar1"/>
    <w:uiPriority w:val="99"/>
    <w:qFormat/>
    <w:rsid w:val="00FB648D"/>
    <w:pPr>
      <w:suppressAutoHyphens w:val="0"/>
      <w:spacing w:before="60" w:after="240"/>
    </w:pPr>
    <w:rPr>
      <w:rFonts w:asciiTheme="majorHAnsi" w:eastAsiaTheme="majorEastAsia" w:hAnsiTheme="majorHAnsi" w:cstheme="majorBidi"/>
      <w:b/>
      <w:i/>
      <w:color w:val="2E74B5" w:themeColor="accent1" w:themeShade="BF"/>
      <w:sz w:val="30"/>
      <w:szCs w:val="30"/>
      <w:lang w:eastAsia="cs-CZ"/>
    </w:rPr>
  </w:style>
  <w:style w:type="character" w:customStyle="1" w:styleId="PodnadpisChar">
    <w:name w:val="Podnadpis Char"/>
    <w:basedOn w:val="Standardnpsmoodstavce"/>
    <w:link w:val="Podnadpis1"/>
    <w:uiPriority w:val="99"/>
    <w:rsid w:val="00FB648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paragraph" w:styleId="Osloven">
    <w:name w:val="Salutation"/>
    <w:basedOn w:val="Normln"/>
    <w:next w:val="Normln"/>
    <w:link w:val="Osloven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character" w:customStyle="1" w:styleId="OslovenChar">
    <w:name w:val="Oslovení Char"/>
    <w:basedOn w:val="Standardnpsmoodstavce"/>
    <w:link w:val="Osloven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character" w:customStyle="1" w:styleId="DatumChar">
    <w:name w:val="Datum Char"/>
    <w:basedOn w:val="Standardnpsmoodstavce"/>
    <w:link w:val="Datum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FB648D"/>
    <w:pPr>
      <w:tabs>
        <w:tab w:val="left" w:pos="2268"/>
      </w:tabs>
      <w:suppressAutoHyphens w:val="0"/>
      <w:ind w:firstLine="210"/>
    </w:pPr>
    <w:rPr>
      <w:rFonts w:ascii="Calibri" w:hAnsi="Calibri" w:cs="Tahoma"/>
      <w:szCs w:val="20"/>
      <w:lang w:eastAsia="en-US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FB648D"/>
    <w:rPr>
      <w:rFonts w:ascii="Calibri" w:hAnsi="Calibri" w:cs="Tahoma"/>
      <w:sz w:val="22"/>
      <w:szCs w:val="24"/>
      <w:lang w:eastAsia="en-US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283" w:firstLine="210"/>
    </w:pPr>
    <w:rPr>
      <w:rFonts w:ascii="Calibri" w:hAnsi="Calibri" w:cs="Tahoma"/>
      <w:szCs w:val="20"/>
      <w:lang w:eastAsia="en-US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FB648D"/>
    <w:rPr>
      <w:rFonts w:ascii="Calibri" w:hAnsi="Calibri" w:cs="Tahoma"/>
      <w:sz w:val="22"/>
      <w:szCs w:val="24"/>
      <w:lang w:eastAsia="en-US"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color w:val="0000FF"/>
      <w:szCs w:val="20"/>
      <w:lang w:val="en-US"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B648D"/>
    <w:rPr>
      <w:rFonts w:ascii="Calibri" w:hAnsi="Calibri" w:cs="Tahoma"/>
      <w:color w:val="0000FF"/>
      <w:sz w:val="22"/>
      <w:lang w:val="en-US" w:eastAsia="en-US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FB648D"/>
    <w:pPr>
      <w:suppressAutoHyphens w:val="0"/>
      <w:jc w:val="left"/>
    </w:pPr>
    <w:rPr>
      <w:rFonts w:ascii="Times New Roman" w:hAnsi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FB648D"/>
    <w:rPr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B648D"/>
    <w:pPr>
      <w:tabs>
        <w:tab w:val="left" w:pos="2268"/>
      </w:tabs>
      <w:suppressAutoHyphens w:val="0"/>
      <w:spacing w:after="60" w:line="480" w:lineRule="auto"/>
      <w:ind w:left="283"/>
    </w:pPr>
    <w:rPr>
      <w:rFonts w:ascii="Calibri" w:hAnsi="Calibri" w:cs="Tahoma"/>
      <w:szCs w:val="20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283"/>
    </w:pPr>
    <w:rPr>
      <w:rFonts w:ascii="Calibri" w:hAnsi="Calibri" w:cs="Tahoma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FB648D"/>
    <w:rPr>
      <w:rFonts w:ascii="Calibri" w:hAnsi="Calibri" w:cs="Tahoma"/>
      <w:sz w:val="16"/>
      <w:szCs w:val="16"/>
      <w:lang w:eastAsia="en-US"/>
    </w:rPr>
  </w:style>
  <w:style w:type="paragraph" w:styleId="Textvbloku">
    <w:name w:val="Block Text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1440" w:right="1440"/>
    </w:pPr>
    <w:rPr>
      <w:rFonts w:ascii="Calibri" w:hAnsi="Calibri" w:cs="Tahoma"/>
      <w:szCs w:val="20"/>
      <w:lang w:eastAsia="en-US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FB648D"/>
    <w:pPr>
      <w:suppressAutoHyphens w:val="0"/>
      <w:spacing w:before="60" w:after="60" w:line="276" w:lineRule="auto"/>
    </w:pPr>
    <w:rPr>
      <w:rFonts w:ascii="Tahoma" w:eastAsiaTheme="minorEastAsia" w:hAnsi="Tahoma" w:cs="Tahoma"/>
      <w:sz w:val="16"/>
      <w:szCs w:val="16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FB648D"/>
    <w:rPr>
      <w:rFonts w:ascii="Tahoma" w:eastAsiaTheme="minorEastAsi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FB648D"/>
    <w:pPr>
      <w:suppressAutoHyphens w:val="0"/>
      <w:spacing w:after="0"/>
      <w:jc w:val="left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FB648D"/>
    <w:rPr>
      <w:rFonts w:ascii="Consolas" w:hAnsi="Consolas" w:cs="Consolas"/>
      <w:sz w:val="21"/>
      <w:szCs w:val="21"/>
    </w:rPr>
  </w:style>
  <w:style w:type="paragraph" w:styleId="Podpise-mailu">
    <w:name w:val="E-mail Signature"/>
    <w:basedOn w:val="Normln"/>
    <w:link w:val="Podpise-mailu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FB648D"/>
    <w:rPr>
      <w:rFonts w:ascii="Calibri" w:hAnsi="Calibri" w:cs="Tahoma"/>
      <w:sz w:val="22"/>
      <w:lang w:eastAsia="en-US"/>
    </w:rPr>
  </w:style>
  <w:style w:type="character" w:customStyle="1" w:styleId="BezmezerChar">
    <w:name w:val="Bez mezer Char"/>
    <w:aliases w:val="Normal tučny Char"/>
    <w:link w:val="Bezmezer"/>
    <w:uiPriority w:val="1"/>
    <w:locked/>
    <w:rsid w:val="00FB648D"/>
  </w:style>
  <w:style w:type="paragraph" w:styleId="Bezmezer">
    <w:name w:val="No Spacing"/>
    <w:aliases w:val="Normal tučny"/>
    <w:link w:val="BezmezerChar"/>
    <w:uiPriority w:val="1"/>
    <w:qFormat/>
    <w:rsid w:val="00FB648D"/>
  </w:style>
  <w:style w:type="paragraph" w:styleId="Citt">
    <w:name w:val="Quote"/>
    <w:basedOn w:val="Normln"/>
    <w:next w:val="Normln"/>
    <w:link w:val="CittChar"/>
    <w:uiPriority w:val="29"/>
    <w:qFormat/>
    <w:rsid w:val="00FB648D"/>
    <w:pPr>
      <w:suppressAutoHyphens w:val="0"/>
      <w:spacing w:before="240" w:after="240" w:line="252" w:lineRule="auto"/>
      <w:ind w:left="864" w:right="864"/>
      <w:jc w:val="center"/>
    </w:pPr>
    <w:rPr>
      <w:rFonts w:asciiTheme="minorHAnsi" w:eastAsiaTheme="minorEastAsia" w:hAnsiTheme="minorHAnsi" w:cstheme="minorBidi"/>
      <w:i/>
      <w:iCs/>
      <w:sz w:val="21"/>
      <w:szCs w:val="21"/>
      <w:lang w:eastAsia="cs-CZ"/>
    </w:rPr>
  </w:style>
  <w:style w:type="character" w:customStyle="1" w:styleId="CittChar">
    <w:name w:val="Citát Char"/>
    <w:basedOn w:val="Standardnpsmoodstavce"/>
    <w:link w:val="Citt"/>
    <w:uiPriority w:val="29"/>
    <w:rsid w:val="00FB648D"/>
    <w:rPr>
      <w:rFonts w:asciiTheme="minorHAnsi" w:eastAsiaTheme="minorEastAsia" w:hAnsiTheme="minorHAnsi" w:cstheme="minorBidi"/>
      <w:i/>
      <w:iCs/>
      <w:sz w:val="21"/>
      <w:szCs w:val="2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B648D"/>
    <w:pPr>
      <w:suppressAutoHyphens w:val="0"/>
      <w:spacing w:before="100" w:beforeAutospacing="1" w:after="240" w:line="276" w:lineRule="auto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  <w:lang w:eastAsia="cs-CZ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B648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FB648D"/>
    <w:pPr>
      <w:keepLines/>
      <w:pageBreakBefore/>
      <w:pBdr>
        <w:bottom w:val="single" w:sz="4" w:space="1" w:color="5B9BD5" w:themeColor="accent1"/>
      </w:pBdr>
      <w:shd w:val="clear" w:color="auto" w:fill="auto"/>
      <w:tabs>
        <w:tab w:val="clear" w:pos="357"/>
      </w:tabs>
      <w:suppressAutoHyphens w:val="0"/>
      <w:spacing w:after="240"/>
      <w:ind w:left="432" w:hanging="432"/>
      <w:jc w:val="both"/>
      <w:outlineLvl w:val="9"/>
    </w:pPr>
    <w:rPr>
      <w:rFonts w:asciiTheme="majorHAnsi" w:eastAsiaTheme="majorEastAsia" w:hAnsiTheme="majorHAnsi" w:cstheme="majorBidi"/>
      <w:bCs w:val="0"/>
      <w:smallCaps/>
      <w:color w:val="2E74B5" w:themeColor="accent1" w:themeShade="BF"/>
      <w:kern w:val="0"/>
      <w:szCs w:val="36"/>
      <w:lang w:eastAsia="cs-CZ"/>
    </w:rPr>
  </w:style>
  <w:style w:type="paragraph" w:customStyle="1" w:styleId="slovnobrzk">
    <w:name w:val="číslování obrázků"/>
    <w:basedOn w:val="Titulek"/>
    <w:uiPriority w:val="99"/>
    <w:rsid w:val="00FB648D"/>
    <w:pPr>
      <w:numPr>
        <w:numId w:val="16"/>
      </w:numPr>
      <w:tabs>
        <w:tab w:val="left" w:pos="1191"/>
      </w:tabs>
      <w:suppressAutoHyphens w:val="0"/>
      <w:spacing w:before="240" w:after="240"/>
    </w:pPr>
    <w:rPr>
      <w:rFonts w:ascii="Times New Roman" w:hAnsi="Times New Roman"/>
      <w:iCs w:val="0"/>
      <w:color w:val="000080"/>
      <w:sz w:val="20"/>
      <w:szCs w:val="20"/>
      <w:lang w:eastAsia="cs-CZ"/>
    </w:rPr>
  </w:style>
  <w:style w:type="character" w:customStyle="1" w:styleId="OdrkazelenChar">
    <w:name w:val="Odrážka zelená Char"/>
    <w:basedOn w:val="Standardnpsmoodstavce"/>
    <w:link w:val="Odrkazelen"/>
    <w:uiPriority w:val="99"/>
    <w:locked/>
    <w:rsid w:val="00FB648D"/>
    <w:rPr>
      <w:rFonts w:cs="Tahoma"/>
      <w:sz w:val="22"/>
      <w:lang w:eastAsia="en-US"/>
    </w:rPr>
  </w:style>
  <w:style w:type="paragraph" w:customStyle="1" w:styleId="Odrkazelen">
    <w:name w:val="Odrážka zelená"/>
    <w:basedOn w:val="Normln"/>
    <w:link w:val="OdrkazelenChar"/>
    <w:uiPriority w:val="99"/>
    <w:qFormat/>
    <w:rsid w:val="00FB648D"/>
    <w:pPr>
      <w:widowControl w:val="0"/>
      <w:numPr>
        <w:numId w:val="17"/>
      </w:numPr>
      <w:suppressAutoHyphens w:val="0"/>
      <w:spacing w:before="60" w:after="60"/>
    </w:pPr>
    <w:rPr>
      <w:rFonts w:ascii="Times New Roman" w:hAnsi="Times New Roman" w:cs="Tahoma"/>
      <w:szCs w:val="20"/>
      <w:lang w:eastAsia="en-US"/>
    </w:rPr>
  </w:style>
  <w:style w:type="character" w:customStyle="1" w:styleId="Normln-OdstavecCharChar">
    <w:name w:val="Normální - Odstavec Char Char"/>
    <w:link w:val="Normln-Odstavec"/>
    <w:uiPriority w:val="99"/>
    <w:locked/>
    <w:rsid w:val="00FB648D"/>
    <w:rPr>
      <w:rFonts w:ascii="Calibri" w:eastAsia="MS ??" w:hAnsi="Calibri"/>
      <w:sz w:val="22"/>
      <w:szCs w:val="24"/>
    </w:rPr>
  </w:style>
  <w:style w:type="paragraph" w:customStyle="1" w:styleId="Normln-Odstavec">
    <w:name w:val="Normální - Odstavec"/>
    <w:basedOn w:val="Normln"/>
    <w:link w:val="Normln-OdstavecCharChar"/>
    <w:uiPriority w:val="99"/>
    <w:rsid w:val="00FB648D"/>
    <w:pPr>
      <w:suppressAutoHyphens w:val="0"/>
    </w:pPr>
    <w:rPr>
      <w:rFonts w:ascii="Calibri" w:eastAsia="MS ??" w:hAnsi="Calibri"/>
      <w:lang w:eastAsia="cs-CZ"/>
    </w:rPr>
  </w:style>
  <w:style w:type="paragraph" w:customStyle="1" w:styleId="Normln-Psmeno">
    <w:name w:val="Normální - Písmeno"/>
    <w:basedOn w:val="Normln"/>
    <w:uiPriority w:val="99"/>
    <w:rsid w:val="00FB648D"/>
    <w:pPr>
      <w:suppressAutoHyphens w:val="0"/>
    </w:pPr>
    <w:rPr>
      <w:rFonts w:ascii="Calibri" w:eastAsia="MS ??" w:hAnsi="Calibri" w:cs="Calibri"/>
      <w:szCs w:val="22"/>
      <w:lang w:eastAsia="cs-CZ"/>
    </w:rPr>
  </w:style>
  <w:style w:type="paragraph" w:customStyle="1" w:styleId="NadpispedstavenEQ">
    <w:name w:val="Nadpis představení EQ"/>
    <w:basedOn w:val="Nadpis1"/>
    <w:uiPriority w:val="99"/>
    <w:rsid w:val="00FB648D"/>
    <w:pPr>
      <w:pageBreakBefore/>
      <w:numPr>
        <w:numId w:val="0"/>
      </w:numPr>
      <w:pBdr>
        <w:bottom w:val="none" w:sz="0" w:space="0" w:color="auto"/>
      </w:pBdr>
      <w:shd w:val="clear" w:color="auto" w:fill="auto"/>
      <w:tabs>
        <w:tab w:val="left" w:pos="567"/>
      </w:tabs>
      <w:suppressAutoHyphens w:val="0"/>
      <w:spacing w:before="100" w:beforeAutospacing="1" w:after="0"/>
      <w:jc w:val="both"/>
    </w:pPr>
    <w:rPr>
      <w:rFonts w:ascii="Tahoma" w:hAnsi="Tahoma" w:cs="Tahoma"/>
      <w:smallCaps/>
      <w:color w:val="003366"/>
      <w:kern w:val="32"/>
      <w:szCs w:val="40"/>
      <w:lang w:eastAsia="cs-CZ"/>
    </w:rPr>
  </w:style>
  <w:style w:type="paragraph" w:customStyle="1" w:styleId="Normln-tun10b">
    <w:name w:val="Normální - tučné 10 b."/>
    <w:basedOn w:val="Normln"/>
    <w:uiPriority w:val="99"/>
    <w:rsid w:val="00FB648D"/>
    <w:pPr>
      <w:widowControl w:val="0"/>
      <w:suppressAutoHyphens w:val="0"/>
      <w:spacing w:before="200"/>
    </w:pPr>
    <w:rPr>
      <w:rFonts w:ascii="Tahoma" w:hAnsi="Tahoma" w:cs="Tahoma"/>
      <w:b/>
      <w:sz w:val="20"/>
      <w:szCs w:val="20"/>
      <w:lang w:eastAsia="cs-CZ"/>
    </w:rPr>
  </w:style>
  <w:style w:type="paragraph" w:customStyle="1" w:styleId="Nzevdokumentu">
    <w:name w:val="Název dokumentu"/>
    <w:basedOn w:val="Normln"/>
    <w:uiPriority w:val="99"/>
    <w:rsid w:val="00FB648D"/>
    <w:pPr>
      <w:suppressAutoHyphens w:val="0"/>
      <w:spacing w:after="0"/>
      <w:jc w:val="center"/>
    </w:pPr>
    <w:rPr>
      <w:rFonts w:ascii="Tahoma" w:hAnsi="Tahoma" w:cs="Tahoma"/>
      <w:b/>
      <w:bCs/>
      <w:color w:val="003366"/>
      <w:sz w:val="52"/>
      <w:szCs w:val="52"/>
      <w:lang w:eastAsia="cs-CZ"/>
    </w:rPr>
  </w:style>
  <w:style w:type="paragraph" w:customStyle="1" w:styleId="OdrkaEQmodr">
    <w:name w:val="Odrážka EQ modrá"/>
    <w:basedOn w:val="Normln"/>
    <w:uiPriority w:val="99"/>
    <w:rsid w:val="00FB648D"/>
    <w:pPr>
      <w:numPr>
        <w:ilvl w:val="1"/>
        <w:numId w:val="18"/>
      </w:numPr>
      <w:tabs>
        <w:tab w:val="num" w:pos="360"/>
      </w:tabs>
      <w:suppressAutoHyphens w:val="0"/>
      <w:spacing w:after="0"/>
      <w:ind w:left="0" w:firstLine="0"/>
      <w:jc w:val="left"/>
    </w:pPr>
    <w:rPr>
      <w:rFonts w:ascii="Tahoma" w:hAnsi="Tahoma" w:cs="Tahoma"/>
      <w:sz w:val="20"/>
      <w:szCs w:val="20"/>
      <w:lang w:eastAsia="cs-CZ"/>
    </w:rPr>
  </w:style>
  <w:style w:type="paragraph" w:customStyle="1" w:styleId="Tabulka-blnadpis">
    <w:name w:val="Tabulka - bílý nadpis"/>
    <w:basedOn w:val="Normln"/>
    <w:uiPriority w:val="99"/>
    <w:rsid w:val="00FB648D"/>
    <w:pPr>
      <w:suppressAutoHyphens w:val="0"/>
      <w:spacing w:before="120"/>
    </w:pPr>
    <w:rPr>
      <w:rFonts w:ascii="Tahoma" w:hAnsi="Tahoma" w:cs="Tahoma"/>
      <w:b/>
      <w:sz w:val="20"/>
      <w:szCs w:val="22"/>
      <w:lang w:eastAsia="cs-CZ"/>
    </w:rPr>
  </w:style>
  <w:style w:type="paragraph" w:customStyle="1" w:styleId="Normlnnasted">
    <w:name w:val="Normální na střed"/>
    <w:basedOn w:val="Normln"/>
    <w:uiPriority w:val="99"/>
    <w:rsid w:val="00FB648D"/>
    <w:pPr>
      <w:suppressAutoHyphens w:val="0"/>
      <w:spacing w:before="120" w:line="276" w:lineRule="auto"/>
      <w:jc w:val="center"/>
    </w:pPr>
    <w:rPr>
      <w:rFonts w:ascii="Tahoma" w:hAnsi="Tahoma" w:cs="Tahoma"/>
      <w:color w:val="000000"/>
      <w:sz w:val="20"/>
      <w:szCs w:val="20"/>
      <w:lang w:eastAsia="cs-CZ"/>
    </w:rPr>
  </w:style>
  <w:style w:type="paragraph" w:customStyle="1" w:styleId="brpodstavec">
    <w:name w:val="brpodstavec"/>
    <w:basedOn w:val="Normln"/>
    <w:uiPriority w:val="99"/>
    <w:rsid w:val="00FB648D"/>
    <w:pPr>
      <w:suppressAutoHyphens w:val="0"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lang w:eastAsia="cs-CZ"/>
    </w:rPr>
  </w:style>
  <w:style w:type="paragraph" w:customStyle="1" w:styleId="Modrtunmalnadpis">
    <w:name w:val="Modrý tučný malý nadpis"/>
    <w:basedOn w:val="Normln"/>
    <w:uiPriority w:val="99"/>
    <w:rsid w:val="00FB648D"/>
    <w:pPr>
      <w:keepNext/>
      <w:suppressAutoHyphens w:val="0"/>
      <w:spacing w:before="240" w:after="0"/>
    </w:pPr>
    <w:rPr>
      <w:rFonts w:asciiTheme="minorHAnsi" w:hAnsiTheme="minorHAnsi" w:cs="Tahoma"/>
      <w:b/>
      <w:bCs/>
      <w:color w:val="525252" w:themeColor="accent3" w:themeShade="80"/>
      <w:szCs w:val="20"/>
      <w:u w:val="single"/>
      <w:lang w:eastAsia="cs-CZ"/>
    </w:rPr>
  </w:style>
  <w:style w:type="paragraph" w:customStyle="1" w:styleId="Titulekobrzek">
    <w:name w:val="Titulek obrázek"/>
    <w:basedOn w:val="Titulek"/>
    <w:uiPriority w:val="99"/>
    <w:rsid w:val="00FB648D"/>
    <w:pPr>
      <w:suppressAutoHyphens w:val="0"/>
      <w:spacing w:before="360" w:after="240"/>
      <w:jc w:val="center"/>
    </w:pPr>
    <w:rPr>
      <w:rFonts w:ascii="Tahoma" w:hAnsi="Tahoma" w:cs="Tahoma"/>
      <w:b/>
      <w:bCs/>
      <w:color w:val="auto"/>
      <w:sz w:val="20"/>
      <w:szCs w:val="20"/>
      <w:lang w:eastAsia="en-US"/>
    </w:rPr>
  </w:style>
  <w:style w:type="character" w:customStyle="1" w:styleId="RozvrendokumentuChar">
    <w:name w:val="Rozvržení dokumentu Char"/>
    <w:basedOn w:val="Standardnpsmoodstavce"/>
    <w:locked/>
    <w:rsid w:val="00FB648D"/>
    <w:rPr>
      <w:rFonts w:ascii="Calibri" w:eastAsia="Calibri" w:hAnsi="Calibri"/>
      <w:sz w:val="2"/>
      <w:szCs w:val="2"/>
      <w:shd w:val="clear" w:color="auto" w:fill="000080"/>
    </w:rPr>
  </w:style>
  <w:style w:type="character" w:customStyle="1" w:styleId="ACNormlnChar">
    <w:name w:val="AC Normální Char"/>
    <w:basedOn w:val="Standardnpsmoodstavce"/>
    <w:link w:val="ACNormln"/>
    <w:locked/>
    <w:rsid w:val="00FB648D"/>
    <w:rPr>
      <w:rFonts w:ascii="Calibri" w:hAnsi="Calibri" w:cs="Calibri"/>
      <w:sz w:val="22"/>
      <w:szCs w:val="22"/>
    </w:rPr>
  </w:style>
  <w:style w:type="paragraph" w:customStyle="1" w:styleId="ACNormln">
    <w:name w:val="AC Normální"/>
    <w:basedOn w:val="Normln"/>
    <w:link w:val="ACNormlnChar"/>
    <w:rsid w:val="00FB648D"/>
    <w:pPr>
      <w:widowControl w:val="0"/>
      <w:suppressAutoHyphens w:val="0"/>
      <w:spacing w:before="120" w:after="0"/>
    </w:pPr>
    <w:rPr>
      <w:rFonts w:ascii="Calibri" w:hAnsi="Calibri" w:cs="Calibri"/>
      <w:szCs w:val="22"/>
      <w:lang w:eastAsia="cs-CZ"/>
    </w:rPr>
  </w:style>
  <w:style w:type="character" w:customStyle="1" w:styleId="TahomaChar">
    <w:name w:val="Tahoma Char"/>
    <w:basedOn w:val="Standardnpsmoodstavce"/>
    <w:link w:val="Tahoma"/>
    <w:locked/>
    <w:rsid w:val="00FB648D"/>
    <w:rPr>
      <w:rFonts w:ascii="Tahoma" w:hAnsi="Tahoma" w:cs="Calibri"/>
      <w:szCs w:val="22"/>
    </w:rPr>
  </w:style>
  <w:style w:type="paragraph" w:customStyle="1" w:styleId="Tahoma">
    <w:name w:val="Tahoma"/>
    <w:basedOn w:val="Normln"/>
    <w:link w:val="TahomaChar"/>
    <w:rsid w:val="00FB648D"/>
    <w:pPr>
      <w:widowControl w:val="0"/>
      <w:suppressAutoHyphens w:val="0"/>
      <w:spacing w:before="120" w:after="0"/>
    </w:pPr>
    <w:rPr>
      <w:rFonts w:ascii="Tahoma" w:hAnsi="Tahoma" w:cs="Calibri"/>
      <w:sz w:val="20"/>
      <w:szCs w:val="22"/>
      <w:lang w:eastAsia="cs-CZ"/>
    </w:rPr>
  </w:style>
  <w:style w:type="paragraph" w:customStyle="1" w:styleId="Normlntun">
    <w:name w:val="Normálné tučné"/>
    <w:basedOn w:val="Normln"/>
    <w:uiPriority w:val="99"/>
    <w:rsid w:val="00FB648D"/>
    <w:pPr>
      <w:suppressAutoHyphens w:val="0"/>
      <w:spacing w:before="200"/>
    </w:pPr>
    <w:rPr>
      <w:rFonts w:ascii="Tahoma" w:hAnsi="Tahoma" w:cs="Arial"/>
      <w:b/>
      <w:bCs/>
      <w:color w:val="000000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FB648D"/>
    <w:pPr>
      <w:spacing w:before="120" w:after="120"/>
      <w:jc w:val="both"/>
    </w:pPr>
    <w:rPr>
      <w:rFonts w:ascii="Calibri" w:hAnsi="Calibri" w:cs="Calibri"/>
      <w:color w:val="000000"/>
      <w:lang w:eastAsia="en-US"/>
    </w:rPr>
  </w:style>
  <w:style w:type="paragraph" w:customStyle="1" w:styleId="ACNadpis1">
    <w:name w:val="AC Nadpis 1"/>
    <w:basedOn w:val="Normln"/>
    <w:next w:val="Normln"/>
    <w:uiPriority w:val="99"/>
    <w:rsid w:val="00FB648D"/>
    <w:pPr>
      <w:keepLines/>
      <w:pageBreakBefore/>
      <w:pBdr>
        <w:top w:val="single" w:sz="12" w:space="1" w:color="auto"/>
        <w:bottom w:val="single" w:sz="12" w:space="1" w:color="auto"/>
      </w:pBdr>
      <w:shd w:val="pct12" w:color="auto" w:fill="FFFFFF"/>
      <w:tabs>
        <w:tab w:val="num" w:pos="1134"/>
      </w:tabs>
      <w:suppressAutoHyphens w:val="0"/>
      <w:spacing w:before="200" w:after="60"/>
      <w:ind w:left="1134" w:hanging="1134"/>
      <w:jc w:val="left"/>
      <w:outlineLvl w:val="0"/>
    </w:pPr>
    <w:rPr>
      <w:rFonts w:ascii="Calibri" w:hAnsi="Calibri" w:cs="Calibri"/>
      <w:b/>
      <w:bCs/>
      <w:smallCaps/>
      <w:sz w:val="36"/>
      <w:szCs w:val="36"/>
      <w:lang w:eastAsia="en-US"/>
    </w:rPr>
  </w:style>
  <w:style w:type="paragraph" w:customStyle="1" w:styleId="Revize1">
    <w:name w:val="Revize1"/>
    <w:uiPriority w:val="99"/>
    <w:semiHidden/>
    <w:rsid w:val="00FB648D"/>
    <w:rPr>
      <w:rFonts w:ascii="Tahoma" w:hAnsi="Tahoma" w:cs="Tahoma"/>
    </w:rPr>
  </w:style>
  <w:style w:type="paragraph" w:customStyle="1" w:styleId="ACsodrkami">
    <w:name w:val="AC s odrážkami"/>
    <w:basedOn w:val="ACNormln"/>
    <w:uiPriority w:val="99"/>
    <w:rsid w:val="00FB648D"/>
    <w:pPr>
      <w:tabs>
        <w:tab w:val="num" w:pos="1701"/>
      </w:tabs>
      <w:spacing w:before="60"/>
      <w:ind w:left="2268" w:hanging="567"/>
    </w:pPr>
  </w:style>
  <w:style w:type="paragraph" w:customStyle="1" w:styleId="ACNadpis2">
    <w:name w:val="AC Nadpis 2"/>
    <w:basedOn w:val="Normln"/>
    <w:next w:val="ACNormln"/>
    <w:uiPriority w:val="99"/>
    <w:rsid w:val="00FB648D"/>
    <w:pPr>
      <w:keepNext/>
      <w:keepLines/>
      <w:widowControl w:val="0"/>
      <w:pBdr>
        <w:bottom w:val="single" w:sz="12" w:space="1" w:color="000000"/>
      </w:pBdr>
      <w:tabs>
        <w:tab w:val="num" w:pos="1134"/>
      </w:tabs>
      <w:suppressAutoHyphens w:val="0"/>
      <w:spacing w:before="200" w:after="60"/>
      <w:ind w:left="1134" w:hanging="1134"/>
      <w:jc w:val="left"/>
      <w:outlineLvl w:val="1"/>
    </w:pPr>
    <w:rPr>
      <w:rFonts w:ascii="Tahoma" w:hAnsi="Tahoma" w:cs="Tahoma"/>
      <w:b/>
      <w:bCs/>
      <w:smallCaps/>
      <w:sz w:val="28"/>
      <w:szCs w:val="28"/>
      <w:lang w:eastAsia="cs-CZ"/>
    </w:rPr>
  </w:style>
  <w:style w:type="paragraph" w:customStyle="1" w:styleId="Odrka2EQmodr">
    <w:name w:val="Odrážka 2 EQ modrá"/>
    <w:basedOn w:val="Normln"/>
    <w:uiPriority w:val="99"/>
    <w:rsid w:val="00FB648D"/>
    <w:pPr>
      <w:tabs>
        <w:tab w:val="num" w:pos="360"/>
      </w:tabs>
      <w:suppressAutoHyphens w:val="0"/>
      <w:spacing w:after="0"/>
      <w:jc w:val="left"/>
    </w:pPr>
    <w:rPr>
      <w:rFonts w:ascii="Tahoma" w:hAnsi="Tahoma" w:cs="Tahoma"/>
      <w:sz w:val="20"/>
      <w:szCs w:val="20"/>
      <w:lang w:eastAsia="cs-CZ"/>
    </w:rPr>
  </w:style>
  <w:style w:type="paragraph" w:customStyle="1" w:styleId="OdrkaEQ3ern">
    <w:name w:val="Odrážka EQ 3 černá"/>
    <w:basedOn w:val="Normln"/>
    <w:uiPriority w:val="99"/>
    <w:rsid w:val="00FB648D"/>
    <w:pPr>
      <w:tabs>
        <w:tab w:val="num" w:pos="1701"/>
      </w:tabs>
      <w:suppressAutoHyphens w:val="0"/>
      <w:spacing w:before="200"/>
      <w:ind w:left="1701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4erven">
    <w:name w:val="Odrážka EQ 4 červená"/>
    <w:basedOn w:val="Normln"/>
    <w:uiPriority w:val="99"/>
    <w:rsid w:val="00FB648D"/>
    <w:pPr>
      <w:tabs>
        <w:tab w:val="num" w:pos="2268"/>
      </w:tabs>
      <w:suppressAutoHyphens w:val="0"/>
      <w:spacing w:before="200"/>
      <w:ind w:left="2268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5modr">
    <w:name w:val="Odrážka EQ 5 modrá"/>
    <w:basedOn w:val="Normln"/>
    <w:uiPriority w:val="99"/>
    <w:rsid w:val="00FB648D"/>
    <w:pPr>
      <w:tabs>
        <w:tab w:val="num" w:pos="2835"/>
      </w:tabs>
      <w:suppressAutoHyphens w:val="0"/>
      <w:spacing w:before="200"/>
      <w:ind w:left="2835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6ern">
    <w:name w:val="Odrážka EQ 6 černá"/>
    <w:basedOn w:val="Normln"/>
    <w:uiPriority w:val="99"/>
    <w:rsid w:val="00FB648D"/>
    <w:pPr>
      <w:tabs>
        <w:tab w:val="num" w:pos="3402"/>
      </w:tabs>
      <w:suppressAutoHyphens w:val="0"/>
      <w:spacing w:before="200"/>
      <w:ind w:left="3402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7erven">
    <w:name w:val="Odrážka EQ 7 červená"/>
    <w:basedOn w:val="Normln"/>
    <w:uiPriority w:val="99"/>
    <w:rsid w:val="00FB648D"/>
    <w:pPr>
      <w:tabs>
        <w:tab w:val="num" w:pos="3969"/>
      </w:tabs>
      <w:suppressAutoHyphens w:val="0"/>
      <w:spacing w:before="200"/>
      <w:ind w:left="3969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8modr">
    <w:name w:val="Odrážka EQ 8 modrá"/>
    <w:basedOn w:val="Normln"/>
    <w:uiPriority w:val="99"/>
    <w:rsid w:val="00FB648D"/>
    <w:pPr>
      <w:tabs>
        <w:tab w:val="num" w:pos="4536"/>
      </w:tabs>
      <w:suppressAutoHyphens w:val="0"/>
      <w:spacing w:before="200"/>
      <w:ind w:left="4536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9ern">
    <w:name w:val="Odrážka EQ 9 černá"/>
    <w:basedOn w:val="Normln"/>
    <w:uiPriority w:val="99"/>
    <w:rsid w:val="00FB648D"/>
    <w:pPr>
      <w:tabs>
        <w:tab w:val="num" w:pos="5103"/>
      </w:tabs>
      <w:suppressAutoHyphens w:val="0"/>
      <w:spacing w:before="200"/>
      <w:ind w:left="5103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Tabulka-blnadpisII">
    <w:name w:val="Tabulka  - bílý nadpis II"/>
    <w:basedOn w:val="Normln"/>
    <w:uiPriority w:val="99"/>
    <w:rsid w:val="00FB648D"/>
    <w:pPr>
      <w:suppressAutoHyphens w:val="0"/>
      <w:spacing w:before="120" w:line="276" w:lineRule="auto"/>
      <w:jc w:val="left"/>
    </w:pPr>
    <w:rPr>
      <w:rFonts w:ascii="Tahoma" w:hAnsi="Tahoma" w:cs="Tahoma"/>
      <w:b/>
      <w:bCs/>
      <w:color w:val="FFFFFF"/>
      <w:sz w:val="20"/>
      <w:szCs w:val="20"/>
      <w:lang w:eastAsia="cs-CZ"/>
    </w:rPr>
  </w:style>
  <w:style w:type="character" w:customStyle="1" w:styleId="OdrkamodrChar">
    <w:name w:val="Odrážka modrá Char"/>
    <w:basedOn w:val="Standardnpsmoodstavce"/>
    <w:link w:val="Odrkamodr"/>
    <w:locked/>
    <w:rsid w:val="00FB648D"/>
    <w:rPr>
      <w:rFonts w:ascii="Arial" w:hAnsi="Arial" w:cs="Arial"/>
      <w:lang w:eastAsia="en-US"/>
    </w:rPr>
  </w:style>
  <w:style w:type="paragraph" w:customStyle="1" w:styleId="Odrkamodr">
    <w:name w:val="Odrážka modrá"/>
    <w:basedOn w:val="Normln"/>
    <w:link w:val="OdrkamodrChar"/>
    <w:rsid w:val="00FB648D"/>
    <w:pPr>
      <w:suppressAutoHyphens w:val="0"/>
      <w:spacing w:before="60" w:after="60"/>
      <w:ind w:left="927" w:hanging="360"/>
    </w:pPr>
    <w:rPr>
      <w:rFonts w:ascii="Arial" w:hAnsi="Arial" w:cs="Arial"/>
      <w:sz w:val="20"/>
      <w:szCs w:val="20"/>
      <w:lang w:eastAsia="en-US"/>
    </w:rPr>
  </w:style>
  <w:style w:type="character" w:customStyle="1" w:styleId="OdsazenoChar">
    <w:name w:val="Odsazeno Char"/>
    <w:basedOn w:val="Standardnpsmoodstavce"/>
    <w:link w:val="Odsazeno"/>
    <w:locked/>
    <w:rsid w:val="00FB648D"/>
    <w:rPr>
      <w:rFonts w:ascii="Cambria" w:hAnsi="Cambria"/>
      <w:sz w:val="22"/>
      <w:szCs w:val="22"/>
    </w:rPr>
  </w:style>
  <w:style w:type="paragraph" w:customStyle="1" w:styleId="Odsazeno">
    <w:name w:val="Odsazeno"/>
    <w:basedOn w:val="Normln"/>
    <w:link w:val="OdsazenoChar"/>
    <w:rsid w:val="00FB648D"/>
    <w:pPr>
      <w:suppressAutoHyphens w:val="0"/>
      <w:spacing w:after="80"/>
      <w:ind w:left="993"/>
    </w:pPr>
    <w:rPr>
      <w:rFonts w:ascii="Cambria" w:hAnsi="Cambria"/>
      <w:szCs w:val="22"/>
      <w:lang w:eastAsia="cs-CZ"/>
    </w:rPr>
  </w:style>
  <w:style w:type="paragraph" w:customStyle="1" w:styleId="Obrzek">
    <w:name w:val="Obrázek"/>
    <w:basedOn w:val="Normln"/>
    <w:uiPriority w:val="99"/>
    <w:rsid w:val="00FB648D"/>
    <w:pPr>
      <w:suppressAutoHyphens w:val="0"/>
      <w:spacing w:before="200" w:after="360"/>
      <w:jc w:val="center"/>
    </w:pPr>
    <w:rPr>
      <w:rFonts w:ascii="Tahoma" w:hAnsi="Tahoma"/>
      <w:b/>
      <w:color w:val="000000"/>
      <w:sz w:val="20"/>
      <w:lang w:eastAsia="en-US"/>
    </w:rPr>
  </w:style>
  <w:style w:type="paragraph" w:customStyle="1" w:styleId="Normln5b">
    <w:name w:val="Normální 5 b."/>
    <w:basedOn w:val="Normln"/>
    <w:uiPriority w:val="99"/>
    <w:rsid w:val="00FB648D"/>
    <w:pPr>
      <w:widowControl w:val="0"/>
      <w:suppressAutoHyphens w:val="0"/>
      <w:spacing w:after="0"/>
    </w:pPr>
    <w:rPr>
      <w:rFonts w:ascii="Tahoma" w:hAnsi="Tahoma" w:cs="Tahoma"/>
      <w:sz w:val="10"/>
      <w:szCs w:val="20"/>
      <w:lang w:eastAsia="cs-CZ"/>
    </w:rPr>
  </w:style>
  <w:style w:type="paragraph" w:customStyle="1" w:styleId="OMODRAZKY">
    <w:name w:val="OM ODRAZKY"/>
    <w:basedOn w:val="Normln"/>
    <w:uiPriority w:val="99"/>
    <w:rsid w:val="00FB648D"/>
    <w:pPr>
      <w:numPr>
        <w:numId w:val="19"/>
      </w:numPr>
      <w:spacing w:before="120" w:after="0"/>
      <w:ind w:left="0" w:firstLine="0"/>
    </w:pPr>
    <w:rPr>
      <w:rFonts w:ascii="Arial" w:hAnsi="Arial" w:cs="Arial"/>
      <w:sz w:val="20"/>
      <w:szCs w:val="20"/>
    </w:rPr>
  </w:style>
  <w:style w:type="paragraph" w:customStyle="1" w:styleId="CharChar11">
    <w:name w:val="Char Char11"/>
    <w:basedOn w:val="Normln"/>
    <w:uiPriority w:val="99"/>
    <w:rsid w:val="00FB648D"/>
    <w:pPr>
      <w:suppressAutoHyphens w:val="0"/>
      <w:spacing w:after="160"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ulka-normln">
    <w:name w:val="Tabulka - normální"/>
    <w:basedOn w:val="Normln"/>
    <w:uiPriority w:val="99"/>
    <w:rsid w:val="00FB648D"/>
    <w:pPr>
      <w:suppressAutoHyphens w:val="0"/>
      <w:spacing w:before="60" w:after="60"/>
      <w:ind w:left="57" w:right="57"/>
    </w:pPr>
    <w:rPr>
      <w:rFonts w:ascii="Tahoma" w:hAnsi="Tahoma" w:cs="Tahoma"/>
      <w:sz w:val="20"/>
      <w:szCs w:val="20"/>
      <w:lang w:eastAsia="cs-CZ"/>
    </w:rPr>
  </w:style>
  <w:style w:type="paragraph" w:customStyle="1" w:styleId="3nadpis">
    <w:name w:val="3. nadpis"/>
    <w:basedOn w:val="Normln"/>
    <w:uiPriority w:val="99"/>
    <w:rsid w:val="00FB648D"/>
    <w:pPr>
      <w:tabs>
        <w:tab w:val="num" w:pos="1224"/>
      </w:tabs>
      <w:suppressAutoHyphens w:val="0"/>
      <w:spacing w:after="0"/>
      <w:ind w:left="1224" w:hanging="504"/>
    </w:pPr>
    <w:rPr>
      <w:rFonts w:ascii="Arial Narrow" w:hAnsi="Arial Narrow" w:cs="Arial Narrow"/>
      <w:b/>
      <w:bCs/>
      <w:sz w:val="24"/>
      <w:lang w:eastAsia="cs-CZ"/>
    </w:rPr>
  </w:style>
  <w:style w:type="paragraph" w:customStyle="1" w:styleId="Normln-poznmkapodarou">
    <w:name w:val="Normální - poznámka pod čarou"/>
    <w:basedOn w:val="Normln"/>
    <w:uiPriority w:val="99"/>
    <w:rsid w:val="00FB648D"/>
    <w:pPr>
      <w:suppressAutoHyphens w:val="0"/>
      <w:spacing w:before="60" w:after="60"/>
    </w:pPr>
    <w:rPr>
      <w:rFonts w:ascii="Tahoma" w:hAnsi="Tahoma" w:cs="Tahoma"/>
      <w:sz w:val="16"/>
      <w:szCs w:val="20"/>
      <w:lang w:eastAsia="cs-CZ"/>
    </w:rPr>
  </w:style>
  <w:style w:type="paragraph" w:customStyle="1" w:styleId="Podnadpis1">
    <w:name w:val="Podnadpis1"/>
    <w:basedOn w:val="Normln"/>
    <w:next w:val="Normln"/>
    <w:link w:val="PodnadpisChar"/>
    <w:uiPriority w:val="99"/>
    <w:rsid w:val="00FB648D"/>
    <w:pPr>
      <w:pBdr>
        <w:bottom w:val="single" w:sz="18" w:space="6" w:color="C0504D"/>
      </w:pBdr>
      <w:suppressAutoHyphens w:val="0"/>
      <w:spacing w:after="240"/>
      <w:ind w:left="992"/>
      <w:jc w:val="left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OdrkaEQervenChar">
    <w:name w:val="Odrážka EQ červená Char"/>
    <w:basedOn w:val="Standardnpsmoodstavce"/>
    <w:link w:val="OdrkaEQerven"/>
    <w:locked/>
    <w:rsid w:val="00FB648D"/>
    <w:rPr>
      <w:rFonts w:ascii="Tahoma" w:hAnsi="Tahoma" w:cs="Tahoma"/>
      <w:lang w:eastAsia="en-US"/>
    </w:rPr>
  </w:style>
  <w:style w:type="paragraph" w:customStyle="1" w:styleId="OdrkaEQerven">
    <w:name w:val="Odrážka EQ červená"/>
    <w:basedOn w:val="Normln"/>
    <w:link w:val="OdrkaEQervenChar"/>
    <w:rsid w:val="00FB648D"/>
    <w:pPr>
      <w:widowControl w:val="0"/>
      <w:suppressAutoHyphens w:val="0"/>
      <w:spacing w:before="60" w:after="60"/>
      <w:ind w:left="568" w:hanging="284"/>
    </w:pPr>
    <w:rPr>
      <w:rFonts w:ascii="Tahoma" w:hAnsi="Tahoma" w:cs="Tahoma"/>
      <w:sz w:val="20"/>
      <w:szCs w:val="20"/>
      <w:lang w:eastAsia="en-US"/>
    </w:rPr>
  </w:style>
  <w:style w:type="paragraph" w:customStyle="1" w:styleId="Graf">
    <w:name w:val="Graf"/>
    <w:basedOn w:val="Titulek"/>
    <w:uiPriority w:val="99"/>
    <w:rsid w:val="00FB648D"/>
    <w:pPr>
      <w:widowControl w:val="0"/>
      <w:suppressAutoHyphens w:val="0"/>
      <w:spacing w:before="200" w:after="120"/>
      <w:jc w:val="center"/>
    </w:pPr>
    <w:rPr>
      <w:rFonts w:ascii="Tahoma" w:hAnsi="Tahoma" w:cs="Tahoma"/>
      <w:b/>
      <w:bCs/>
      <w:i w:val="0"/>
      <w:iCs w:val="0"/>
      <w:color w:val="auto"/>
      <w:sz w:val="20"/>
      <w:szCs w:val="20"/>
      <w:lang w:eastAsia="en-US"/>
    </w:rPr>
  </w:style>
  <w:style w:type="paragraph" w:customStyle="1" w:styleId="OdrkyEQerven">
    <w:name w:val="Odrážky EQ červené"/>
    <w:basedOn w:val="Normln"/>
    <w:uiPriority w:val="99"/>
    <w:rsid w:val="00FB648D"/>
    <w:pPr>
      <w:numPr>
        <w:numId w:val="20"/>
      </w:numPr>
      <w:suppressAutoHyphens w:val="0"/>
      <w:autoSpaceDE w:val="0"/>
      <w:autoSpaceDN w:val="0"/>
      <w:adjustRightInd w:val="0"/>
      <w:spacing w:before="60" w:after="60"/>
    </w:pPr>
    <w:rPr>
      <w:rFonts w:ascii="Tahoma" w:hAnsi="Tahoma"/>
      <w:color w:val="000000"/>
      <w:sz w:val="20"/>
      <w:szCs w:val="22"/>
      <w:lang w:eastAsia="en-US"/>
    </w:rPr>
  </w:style>
  <w:style w:type="paragraph" w:customStyle="1" w:styleId="2nadpis">
    <w:name w:val="2. nadpis"/>
    <w:basedOn w:val="Normln"/>
    <w:uiPriority w:val="99"/>
    <w:rsid w:val="00FB648D"/>
    <w:pPr>
      <w:tabs>
        <w:tab w:val="num" w:pos="792"/>
      </w:tabs>
      <w:suppressAutoHyphens w:val="0"/>
      <w:spacing w:after="0"/>
      <w:ind w:left="792" w:hanging="432"/>
    </w:pPr>
    <w:rPr>
      <w:rFonts w:ascii="Arial Narrow" w:hAnsi="Arial Narrow" w:cs="Arial Narrow"/>
      <w:b/>
      <w:bCs/>
      <w:sz w:val="26"/>
      <w:szCs w:val="26"/>
      <w:lang w:eastAsia="cs-CZ"/>
    </w:rPr>
  </w:style>
  <w:style w:type="paragraph" w:customStyle="1" w:styleId="1nadpis">
    <w:name w:val="1. nadpis"/>
    <w:basedOn w:val="Normln"/>
    <w:uiPriority w:val="99"/>
    <w:rsid w:val="00FB648D"/>
    <w:pPr>
      <w:tabs>
        <w:tab w:val="num" w:pos="360"/>
      </w:tabs>
      <w:suppressAutoHyphens w:val="0"/>
      <w:spacing w:after="0"/>
      <w:ind w:left="360" w:hanging="360"/>
    </w:pPr>
    <w:rPr>
      <w:rFonts w:ascii="Arial Narrow" w:hAnsi="Arial Narrow" w:cs="Arial Narrow"/>
      <w:b/>
      <w:bCs/>
      <w:sz w:val="28"/>
      <w:szCs w:val="28"/>
      <w:lang w:eastAsia="cs-CZ"/>
    </w:rPr>
  </w:style>
  <w:style w:type="character" w:customStyle="1" w:styleId="NormlntunChar">
    <w:name w:val="Normální tučný Char"/>
    <w:basedOn w:val="Standardnpsmoodstavce"/>
    <w:link w:val="Normlntun0"/>
    <w:locked/>
    <w:rsid w:val="00FB648D"/>
    <w:rPr>
      <w:rFonts w:ascii="Tahoma" w:hAnsi="Tahoma" w:cs="Tahoma"/>
      <w:b/>
      <w:bCs/>
      <w:sz w:val="24"/>
      <w:szCs w:val="24"/>
    </w:rPr>
  </w:style>
  <w:style w:type="paragraph" w:customStyle="1" w:styleId="Normlntun0">
    <w:name w:val="Normální tučný"/>
    <w:basedOn w:val="Normln"/>
    <w:next w:val="Normln"/>
    <w:link w:val="NormlntunChar"/>
    <w:rsid w:val="00FB648D"/>
    <w:pPr>
      <w:keepNext/>
      <w:keepLines/>
      <w:suppressAutoHyphens w:val="0"/>
      <w:spacing w:before="240"/>
    </w:pPr>
    <w:rPr>
      <w:rFonts w:ascii="Tahoma" w:hAnsi="Tahoma" w:cs="Tahoma"/>
      <w:b/>
      <w:bCs/>
      <w:sz w:val="24"/>
      <w:lang w:eastAsia="cs-CZ"/>
    </w:rPr>
  </w:style>
  <w:style w:type="paragraph" w:customStyle="1" w:styleId="StylTitulek">
    <w:name w:val="Styl Titulek"/>
    <w:aliases w:val="Titulek tabulky + zarovnání na střed"/>
    <w:basedOn w:val="Titulek"/>
    <w:uiPriority w:val="99"/>
    <w:rsid w:val="00FB648D"/>
    <w:pPr>
      <w:widowControl w:val="0"/>
      <w:suppressAutoHyphens w:val="0"/>
      <w:spacing w:before="120" w:after="360"/>
      <w:jc w:val="center"/>
    </w:pPr>
    <w:rPr>
      <w:rFonts w:ascii="Tahoma" w:hAnsi="Tahoma" w:cs="Tahoma"/>
      <w:b/>
      <w:bCs/>
      <w:i w:val="0"/>
      <w:iCs w:val="0"/>
      <w:color w:val="auto"/>
      <w:lang w:eastAsia="en-US"/>
    </w:rPr>
  </w:style>
  <w:style w:type="paragraph" w:customStyle="1" w:styleId="StylBlhopsmavtabulcezarovnnnasted">
    <w:name w:val="Styl Bílého písma v tabulce zarovnání na střed"/>
    <w:basedOn w:val="Normln"/>
    <w:uiPriority w:val="99"/>
    <w:rsid w:val="00FB648D"/>
    <w:pPr>
      <w:widowControl w:val="0"/>
      <w:suppressAutoHyphens w:val="0"/>
      <w:spacing w:before="120" w:line="276" w:lineRule="auto"/>
      <w:jc w:val="center"/>
    </w:pPr>
    <w:rPr>
      <w:rFonts w:ascii="Tahoma" w:hAnsi="Tahoma"/>
      <w:b/>
      <w:bCs/>
      <w:color w:val="FFFFFF"/>
      <w:sz w:val="20"/>
      <w:szCs w:val="20"/>
      <w:lang w:eastAsia="cs-CZ"/>
    </w:rPr>
  </w:style>
  <w:style w:type="paragraph" w:customStyle="1" w:styleId="Deloittebodytext">
    <w:name w:val="Deloitte body text"/>
    <w:uiPriority w:val="99"/>
    <w:rsid w:val="00FB648D"/>
    <w:rPr>
      <w:rFonts w:ascii="Arial" w:hAnsi="Arial"/>
      <w:color w:val="000000"/>
      <w:sz w:val="19"/>
      <w:szCs w:val="48"/>
      <w:lang w:eastAsia="en-US"/>
    </w:rPr>
  </w:style>
  <w:style w:type="paragraph" w:customStyle="1" w:styleId="SASNadpis5">
    <w:name w:val="SAS Nadpis 5"/>
    <w:basedOn w:val="Normln"/>
    <w:next w:val="Normln"/>
    <w:uiPriority w:val="99"/>
    <w:rsid w:val="00FB648D"/>
    <w:pPr>
      <w:keepNext/>
      <w:keepLines/>
      <w:widowControl w:val="0"/>
      <w:suppressAutoHyphens w:val="0"/>
      <w:spacing w:before="100" w:after="0"/>
      <w:ind w:right="72"/>
      <w:jc w:val="right"/>
      <w:outlineLvl w:val="4"/>
    </w:pPr>
    <w:rPr>
      <w:rFonts w:ascii="Arial" w:hAnsi="Arial"/>
      <w:b/>
      <w:color w:val="800000"/>
      <w:sz w:val="16"/>
      <w:szCs w:val="20"/>
      <w:lang w:eastAsia="cs-CZ"/>
    </w:rPr>
  </w:style>
  <w:style w:type="paragraph" w:customStyle="1" w:styleId="xl66">
    <w:name w:val="xl66"/>
    <w:basedOn w:val="Normln"/>
    <w:uiPriority w:val="99"/>
    <w:rsid w:val="00FB648D"/>
    <w:pP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0"/>
      <w:szCs w:val="20"/>
      <w:lang w:eastAsia="cs-CZ"/>
    </w:rPr>
  </w:style>
  <w:style w:type="paragraph" w:customStyle="1" w:styleId="xl67">
    <w:name w:val="xl67"/>
    <w:basedOn w:val="Normln"/>
    <w:uiPriority w:val="99"/>
    <w:rsid w:val="00FB648D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0"/>
      <w:szCs w:val="20"/>
      <w:lang w:eastAsia="cs-CZ"/>
    </w:rPr>
  </w:style>
  <w:style w:type="paragraph" w:customStyle="1" w:styleId="xl68">
    <w:name w:val="xl68"/>
    <w:basedOn w:val="Normln"/>
    <w:uiPriority w:val="99"/>
    <w:rsid w:val="00FB648D"/>
    <w:pP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4"/>
      <w:lang w:eastAsia="cs-CZ"/>
    </w:rPr>
  </w:style>
  <w:style w:type="paragraph" w:customStyle="1" w:styleId="xl69">
    <w:name w:val="xl69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auto" w:fill="4F6228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70">
    <w:name w:val="xl70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71">
    <w:name w:val="xl71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72">
    <w:name w:val="xl72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73">
    <w:name w:val="xl73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0"/>
      <w:szCs w:val="20"/>
      <w:lang w:eastAsia="cs-CZ"/>
    </w:rPr>
  </w:style>
  <w:style w:type="paragraph" w:customStyle="1" w:styleId="xl74">
    <w:name w:val="xl74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0"/>
      <w:szCs w:val="20"/>
      <w:lang w:eastAsia="cs-CZ"/>
    </w:rPr>
  </w:style>
  <w:style w:type="paragraph" w:customStyle="1" w:styleId="xl75">
    <w:name w:val="xl75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0"/>
      <w:szCs w:val="20"/>
      <w:lang w:eastAsia="cs-CZ"/>
    </w:rPr>
  </w:style>
  <w:style w:type="paragraph" w:customStyle="1" w:styleId="xl76">
    <w:name w:val="xl76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0"/>
      <w:szCs w:val="20"/>
      <w:lang w:eastAsia="cs-CZ"/>
    </w:rPr>
  </w:style>
  <w:style w:type="paragraph" w:customStyle="1" w:styleId="xl77">
    <w:name w:val="xl77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18"/>
      <w:szCs w:val="18"/>
      <w:lang w:eastAsia="cs-CZ"/>
    </w:rPr>
  </w:style>
  <w:style w:type="paragraph" w:customStyle="1" w:styleId="xl78">
    <w:name w:val="xl78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FB648D"/>
    <w:pPr>
      <w:pBdr>
        <w:top w:val="single" w:sz="4" w:space="0" w:color="4F6228"/>
        <w:left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FB648D"/>
    <w:pPr>
      <w:pBdr>
        <w:left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FB648D"/>
    <w:pPr>
      <w:pBdr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FB648D"/>
    <w:pPr>
      <w:pBdr>
        <w:top w:val="single" w:sz="4" w:space="0" w:color="4F6228"/>
        <w:left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FB648D"/>
    <w:pPr>
      <w:pBdr>
        <w:left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FB648D"/>
    <w:pPr>
      <w:pBdr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0"/>
      <w:szCs w:val="20"/>
      <w:lang w:eastAsia="cs-CZ"/>
    </w:rPr>
  </w:style>
  <w:style w:type="paragraph" w:customStyle="1" w:styleId="xl86">
    <w:name w:val="xl86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87">
    <w:name w:val="xl87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88">
    <w:name w:val="xl88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89">
    <w:name w:val="xl89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0">
    <w:name w:val="xl90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9BC2E6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1">
    <w:name w:val="xl91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D9D9D9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2">
    <w:name w:val="xl92"/>
    <w:basedOn w:val="Normln"/>
    <w:uiPriority w:val="99"/>
    <w:rsid w:val="00FB648D"/>
    <w:pPr>
      <w:pBdr>
        <w:top w:val="single" w:sz="4" w:space="0" w:color="auto"/>
        <w:bottom w:val="single" w:sz="4" w:space="0" w:color="auto"/>
      </w:pBdr>
      <w:shd w:val="clear" w:color="auto" w:fill="D9D9D9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3">
    <w:name w:val="xl93"/>
    <w:basedOn w:val="Normln"/>
    <w:uiPriority w:val="99"/>
    <w:rsid w:val="00FB648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4F6228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94">
    <w:name w:val="xl94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9BC2E6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5">
    <w:name w:val="xl95"/>
    <w:basedOn w:val="Normln"/>
    <w:uiPriority w:val="99"/>
    <w:rsid w:val="00FB648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96">
    <w:name w:val="xl96"/>
    <w:basedOn w:val="Normln"/>
    <w:uiPriority w:val="99"/>
    <w:rsid w:val="00FB648D"/>
    <w:pPr>
      <w:pBdr>
        <w:top w:val="single" w:sz="4" w:space="0" w:color="auto"/>
        <w:bottom w:val="single" w:sz="4" w:space="0" w:color="auto"/>
      </w:pBdr>
      <w:shd w:val="clear" w:color="auto" w:fill="D9D9D9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7">
    <w:name w:val="xl97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0"/>
      <w:szCs w:val="20"/>
      <w:lang w:eastAsia="cs-CZ"/>
    </w:rPr>
  </w:style>
  <w:style w:type="paragraph" w:customStyle="1" w:styleId="xl98">
    <w:name w:val="xl98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9">
    <w:name w:val="xl99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100">
    <w:name w:val="xl100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9BC2E6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101">
    <w:name w:val="xl101"/>
    <w:basedOn w:val="Normln"/>
    <w:uiPriority w:val="99"/>
    <w:rsid w:val="00FB648D"/>
    <w:pP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4"/>
      <w:lang w:eastAsia="cs-CZ"/>
    </w:rPr>
  </w:style>
  <w:style w:type="paragraph" w:customStyle="1" w:styleId="xl102">
    <w:name w:val="xl102"/>
    <w:basedOn w:val="Normln"/>
    <w:uiPriority w:val="99"/>
    <w:rsid w:val="00FB648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4F6228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103">
    <w:name w:val="xl103"/>
    <w:basedOn w:val="Normln"/>
    <w:uiPriority w:val="99"/>
    <w:rsid w:val="00FB648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104">
    <w:name w:val="xl104"/>
    <w:basedOn w:val="Normln"/>
    <w:uiPriority w:val="99"/>
    <w:rsid w:val="00FB648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105">
    <w:name w:val="xl105"/>
    <w:basedOn w:val="Normln"/>
    <w:uiPriority w:val="99"/>
    <w:rsid w:val="00FB648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106">
    <w:name w:val="xl106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0"/>
      <w:szCs w:val="20"/>
      <w:lang w:eastAsia="cs-CZ"/>
    </w:rPr>
  </w:style>
  <w:style w:type="paragraph" w:customStyle="1" w:styleId="xl107">
    <w:name w:val="xl107"/>
    <w:basedOn w:val="Normln"/>
    <w:uiPriority w:val="99"/>
    <w:rsid w:val="00FB648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D9D9D9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108">
    <w:name w:val="xl108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DDEBF7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109">
    <w:name w:val="xl109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9BC2E6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Barevnseznamzvraznn11">
    <w:name w:val="Barevný seznam – zvýraznění 11"/>
    <w:basedOn w:val="Normln"/>
    <w:uiPriority w:val="34"/>
    <w:qFormat/>
    <w:rsid w:val="00FB648D"/>
    <w:pPr>
      <w:suppressAutoHyphens w:val="0"/>
      <w:spacing w:after="0"/>
      <w:ind w:left="720"/>
      <w:contextualSpacing/>
      <w:jc w:val="left"/>
    </w:pPr>
    <w:rPr>
      <w:rFonts w:ascii="Times New Roman" w:hAnsi="Times New Roman"/>
      <w:sz w:val="24"/>
      <w:lang w:eastAsia="cs-CZ"/>
    </w:rPr>
  </w:style>
  <w:style w:type="paragraph" w:customStyle="1" w:styleId="Heading21">
    <w:name w:val="Heading 2.1"/>
    <w:basedOn w:val="Nadpis2"/>
    <w:uiPriority w:val="99"/>
    <w:rsid w:val="00FB648D"/>
    <w:pPr>
      <w:numPr>
        <w:numId w:val="21"/>
      </w:numPr>
      <w:tabs>
        <w:tab w:val="left" w:pos="2268"/>
      </w:tabs>
      <w:suppressAutoHyphens w:val="0"/>
      <w:spacing w:before="360" w:after="240"/>
      <w:ind w:left="576" w:hanging="576"/>
    </w:pPr>
    <w:rPr>
      <w:rFonts w:ascii="Arial" w:hAnsi="Arial"/>
      <w:i/>
      <w:color w:val="000000"/>
      <w:sz w:val="23"/>
      <w:szCs w:val="24"/>
      <w:lang w:eastAsia="cs-CZ"/>
    </w:rPr>
  </w:style>
  <w:style w:type="character" w:customStyle="1" w:styleId="abcChar">
    <w:name w:val="abc Char"/>
    <w:link w:val="abc"/>
    <w:locked/>
    <w:rsid w:val="00FB648D"/>
    <w:rPr>
      <w:rFonts w:ascii="Calibri" w:hAnsi="Calibri"/>
      <w:sz w:val="22"/>
      <w:szCs w:val="24"/>
    </w:rPr>
  </w:style>
  <w:style w:type="paragraph" w:customStyle="1" w:styleId="abc">
    <w:name w:val="abc"/>
    <w:basedOn w:val="Normln"/>
    <w:link w:val="abcChar"/>
    <w:rsid w:val="00FB648D"/>
    <w:pPr>
      <w:suppressAutoHyphens w:val="0"/>
      <w:spacing w:before="60" w:after="60" w:line="276" w:lineRule="auto"/>
    </w:pPr>
    <w:rPr>
      <w:rFonts w:ascii="Calibri" w:hAnsi="Calibri"/>
      <w:lang w:eastAsia="cs-CZ"/>
    </w:rPr>
  </w:style>
  <w:style w:type="paragraph" w:customStyle="1" w:styleId="nadpis10">
    <w:name w:val="nadpis 1"/>
    <w:basedOn w:val="Nzev"/>
    <w:uiPriority w:val="99"/>
    <w:rsid w:val="00FB648D"/>
    <w:pPr>
      <w:numPr>
        <w:numId w:val="22"/>
      </w:numPr>
      <w:tabs>
        <w:tab w:val="clear" w:pos="432"/>
      </w:tabs>
      <w:ind w:left="0" w:firstLine="0"/>
    </w:pPr>
  </w:style>
  <w:style w:type="paragraph" w:customStyle="1" w:styleId="nadpis20">
    <w:name w:val="nadpis2"/>
    <w:basedOn w:val="Normln"/>
    <w:uiPriority w:val="99"/>
    <w:rsid w:val="00FB648D"/>
    <w:pPr>
      <w:tabs>
        <w:tab w:val="num" w:pos="718"/>
      </w:tabs>
      <w:suppressAutoHyphens w:val="0"/>
      <w:spacing w:before="60" w:after="0" w:line="360" w:lineRule="auto"/>
      <w:ind w:left="718" w:hanging="576"/>
    </w:pPr>
    <w:rPr>
      <w:rFonts w:ascii="Calibri" w:hAnsi="Calibri"/>
      <w:b/>
      <w:bCs/>
      <w:sz w:val="28"/>
      <w:szCs w:val="20"/>
      <w:lang w:eastAsia="cs-CZ"/>
    </w:rPr>
  </w:style>
  <w:style w:type="paragraph" w:customStyle="1" w:styleId="nadpis30">
    <w:name w:val="nadpis 3"/>
    <w:basedOn w:val="Normln"/>
    <w:uiPriority w:val="99"/>
    <w:rsid w:val="00FB648D"/>
    <w:pPr>
      <w:tabs>
        <w:tab w:val="num" w:pos="720"/>
        <w:tab w:val="num" w:pos="2160"/>
      </w:tabs>
      <w:suppressAutoHyphens w:val="0"/>
      <w:spacing w:before="60" w:after="0" w:line="360" w:lineRule="auto"/>
      <w:ind w:left="720" w:hanging="720"/>
    </w:pPr>
    <w:rPr>
      <w:rFonts w:ascii="Calibri" w:hAnsi="Calibri"/>
      <w:b/>
      <w:bCs/>
      <w:szCs w:val="20"/>
      <w:lang w:eastAsia="cs-CZ"/>
    </w:rPr>
  </w:style>
  <w:style w:type="character" w:customStyle="1" w:styleId="CitaceChar">
    <w:name w:val="Citace Char"/>
    <w:link w:val="Citace1"/>
    <w:uiPriority w:val="29"/>
    <w:locked/>
    <w:rsid w:val="00FB648D"/>
    <w:rPr>
      <w:rFonts w:ascii="Calibri" w:hAnsi="Calibri"/>
      <w:i/>
      <w:iCs/>
      <w:color w:val="000000"/>
      <w:sz w:val="22"/>
      <w:szCs w:val="24"/>
    </w:rPr>
  </w:style>
  <w:style w:type="paragraph" w:customStyle="1" w:styleId="Citace1">
    <w:name w:val="Citace1"/>
    <w:basedOn w:val="Normln"/>
    <w:next w:val="Normln"/>
    <w:link w:val="CitaceChar"/>
    <w:uiPriority w:val="29"/>
    <w:qFormat/>
    <w:rsid w:val="00FB648D"/>
    <w:pPr>
      <w:suppressAutoHyphens w:val="0"/>
      <w:spacing w:before="60" w:after="60" w:line="276" w:lineRule="auto"/>
    </w:pPr>
    <w:rPr>
      <w:rFonts w:ascii="Calibri" w:hAnsi="Calibri"/>
      <w:i/>
      <w:iCs/>
      <w:color w:val="000000"/>
      <w:lang w:eastAsia="cs-CZ"/>
    </w:rPr>
  </w:style>
  <w:style w:type="paragraph" w:customStyle="1" w:styleId="Table">
    <w:name w:val="Table"/>
    <w:basedOn w:val="Normln"/>
    <w:uiPriority w:val="99"/>
    <w:rsid w:val="00FB648D"/>
    <w:pPr>
      <w:keepLines/>
      <w:suppressAutoHyphens w:val="0"/>
      <w:overflowPunct w:val="0"/>
      <w:autoSpaceDE w:val="0"/>
      <w:autoSpaceDN w:val="0"/>
      <w:adjustRightInd w:val="0"/>
      <w:spacing w:before="20" w:after="20" w:line="276" w:lineRule="auto"/>
      <w:jc w:val="left"/>
    </w:pPr>
    <w:rPr>
      <w:rFonts w:ascii="Calibri" w:hAnsi="Calibri"/>
      <w:sz w:val="18"/>
      <w:szCs w:val="20"/>
      <w:lang w:val="en-GB" w:eastAsia="en-US"/>
    </w:rPr>
  </w:style>
  <w:style w:type="paragraph" w:customStyle="1" w:styleId="TableHeading">
    <w:name w:val="Table Heading"/>
    <w:basedOn w:val="Normln"/>
    <w:autoRedefine/>
    <w:uiPriority w:val="99"/>
    <w:rsid w:val="00FB648D"/>
    <w:pPr>
      <w:keepLines/>
      <w:suppressAutoHyphens w:val="0"/>
      <w:overflowPunct w:val="0"/>
      <w:autoSpaceDE w:val="0"/>
      <w:autoSpaceDN w:val="0"/>
      <w:adjustRightInd w:val="0"/>
      <w:spacing w:before="60" w:after="60" w:line="276" w:lineRule="auto"/>
      <w:ind w:right="57"/>
    </w:pPr>
    <w:rPr>
      <w:rFonts w:ascii="Calibri" w:hAnsi="Calibri"/>
      <w:i/>
      <w:sz w:val="18"/>
      <w:szCs w:val="22"/>
      <w:lang w:val="en-GB" w:eastAsia="en-US"/>
    </w:rPr>
  </w:style>
  <w:style w:type="paragraph" w:customStyle="1" w:styleId="Nadpis-hlavni">
    <w:name w:val="Nadpis - hlavni"/>
    <w:next w:val="Normln"/>
    <w:uiPriority w:val="99"/>
    <w:rsid w:val="00FB648D"/>
    <w:pPr>
      <w:spacing w:before="120" w:after="240"/>
    </w:pPr>
    <w:rPr>
      <w:rFonts w:ascii="Tahoma" w:hAnsi="Tahoma" w:cs="Tahoma"/>
      <w:b/>
      <w:bCs/>
      <w:sz w:val="24"/>
      <w:szCs w:val="24"/>
      <w:lang w:val="sk-SK" w:eastAsia="en-US"/>
    </w:rPr>
  </w:style>
  <w:style w:type="paragraph" w:customStyle="1" w:styleId="Odrazka">
    <w:name w:val="Odrazka"/>
    <w:basedOn w:val="Normln"/>
    <w:next w:val="Normln"/>
    <w:uiPriority w:val="99"/>
    <w:rsid w:val="00FB648D"/>
    <w:pPr>
      <w:numPr>
        <w:numId w:val="23"/>
      </w:numPr>
      <w:suppressAutoHyphens w:val="0"/>
      <w:spacing w:after="60"/>
    </w:pPr>
    <w:rPr>
      <w:rFonts w:ascii="Calibri" w:hAnsi="Calibri"/>
      <w:szCs w:val="20"/>
      <w:lang w:eastAsia="en-US"/>
    </w:rPr>
  </w:style>
  <w:style w:type="paragraph" w:customStyle="1" w:styleId="Nadpis-podnadpis">
    <w:name w:val="Nadpis - podnadpis"/>
    <w:basedOn w:val="Normln"/>
    <w:next w:val="Normln"/>
    <w:uiPriority w:val="99"/>
    <w:rsid w:val="00FB648D"/>
    <w:pPr>
      <w:tabs>
        <w:tab w:val="left" w:pos="2268"/>
      </w:tabs>
      <w:suppressAutoHyphens w:val="0"/>
      <w:spacing w:before="60" w:after="240"/>
    </w:pPr>
    <w:rPr>
      <w:rFonts w:ascii="Calibri" w:hAnsi="Calibri" w:cs="Tahoma"/>
      <w:b/>
      <w:bCs/>
      <w:szCs w:val="20"/>
      <w:u w:val="single"/>
      <w:lang w:eastAsia="en-US"/>
    </w:rPr>
  </w:style>
  <w:style w:type="paragraph" w:customStyle="1" w:styleId="Odrazka-pododrazka">
    <w:name w:val="Odrazka - pododrazka"/>
    <w:basedOn w:val="Normln"/>
    <w:next w:val="Normln"/>
    <w:uiPriority w:val="99"/>
    <w:rsid w:val="00FB648D"/>
    <w:pPr>
      <w:numPr>
        <w:numId w:val="24"/>
      </w:numPr>
      <w:tabs>
        <w:tab w:val="left" w:pos="714"/>
      </w:tabs>
      <w:suppressAutoHyphens w:val="0"/>
      <w:spacing w:after="60"/>
    </w:pPr>
    <w:rPr>
      <w:rFonts w:ascii="Calibri" w:hAnsi="Calibri" w:cs="Tahoma"/>
      <w:i/>
      <w:iCs/>
      <w:szCs w:val="20"/>
      <w:lang w:val="sk-SK" w:eastAsia="en-US"/>
    </w:rPr>
  </w:style>
  <w:style w:type="paragraph" w:customStyle="1" w:styleId="Tabulka-text">
    <w:name w:val="Tabulka - text"/>
    <w:basedOn w:val="Normln"/>
    <w:uiPriority w:val="99"/>
    <w:rsid w:val="00FB648D"/>
    <w:pPr>
      <w:tabs>
        <w:tab w:val="left" w:pos="2268"/>
      </w:tabs>
      <w:suppressAutoHyphens w:val="0"/>
      <w:spacing w:before="60" w:after="60"/>
      <w:ind w:left="113" w:right="113"/>
    </w:pPr>
    <w:rPr>
      <w:rFonts w:ascii="Calibri" w:hAnsi="Calibri" w:cs="Tahoma"/>
      <w:szCs w:val="20"/>
      <w:lang w:eastAsia="en-US"/>
    </w:rPr>
  </w:style>
  <w:style w:type="paragraph" w:customStyle="1" w:styleId="OdrazkaBold">
    <w:name w:val="Odrazka Bold"/>
    <w:basedOn w:val="Odrazka"/>
    <w:next w:val="Normln"/>
    <w:uiPriority w:val="99"/>
    <w:rsid w:val="00FB648D"/>
  </w:style>
  <w:style w:type="paragraph" w:customStyle="1" w:styleId="Summary">
    <w:name w:val="Summary"/>
    <w:next w:val="Normln"/>
    <w:uiPriority w:val="99"/>
    <w:rsid w:val="00FB648D"/>
    <w:pPr>
      <w:pBdr>
        <w:top w:val="single" w:sz="8" w:space="1" w:color="auto"/>
        <w:bottom w:val="single" w:sz="8" w:space="2" w:color="auto"/>
      </w:pBdr>
      <w:tabs>
        <w:tab w:val="left" w:pos="1701"/>
        <w:tab w:val="left" w:pos="3261"/>
        <w:tab w:val="left" w:pos="4820"/>
        <w:tab w:val="left" w:pos="6521"/>
      </w:tabs>
      <w:spacing w:after="180" w:line="320" w:lineRule="exact"/>
    </w:pPr>
    <w:rPr>
      <w:rFonts w:ascii="Tahoma" w:hAnsi="Tahoma"/>
      <w:i/>
      <w:sz w:val="18"/>
      <w:lang w:eastAsia="en-US"/>
    </w:rPr>
  </w:style>
  <w:style w:type="paragraph" w:customStyle="1" w:styleId="Bulleted">
    <w:name w:val="Bulleted"/>
    <w:aliases w:val="Wingdings (symbol),Left:  6.3 mm,Hanging:  6.3 mm"/>
    <w:basedOn w:val="Normln"/>
    <w:uiPriority w:val="99"/>
    <w:rsid w:val="00FB648D"/>
    <w:pPr>
      <w:tabs>
        <w:tab w:val="left" w:pos="0"/>
      </w:tabs>
      <w:suppressAutoHyphens w:val="0"/>
      <w:spacing w:after="60"/>
      <w:ind w:left="491"/>
    </w:pPr>
    <w:rPr>
      <w:rFonts w:ascii="Calibri" w:hAnsi="Calibri" w:cs="Tahoma"/>
      <w:szCs w:val="20"/>
      <w:lang w:val="sk-SK" w:eastAsia="en-US"/>
    </w:rPr>
  </w:style>
  <w:style w:type="paragraph" w:customStyle="1" w:styleId="CharCharCharCharCharCharCharCharCharCharCharCharChar">
    <w:name w:val="Char Char Char Char Char Char Char Char Char Char Char Char Char"/>
    <w:basedOn w:val="Normln"/>
    <w:uiPriority w:val="99"/>
    <w:rsid w:val="00FB648D"/>
    <w:pPr>
      <w:suppressAutoHyphens w:val="0"/>
      <w:spacing w:after="160" w:line="240" w:lineRule="exact"/>
    </w:pPr>
    <w:rPr>
      <w:rFonts w:ascii="Verdana" w:hAnsi="Verdana" w:cs="Arial"/>
      <w:szCs w:val="20"/>
      <w:lang w:val="en-US" w:eastAsia="en-US"/>
    </w:rPr>
  </w:style>
  <w:style w:type="paragraph" w:customStyle="1" w:styleId="Rozvrendokumentu1">
    <w:name w:val="Rozvržení dokumentu1"/>
    <w:basedOn w:val="Normln"/>
    <w:uiPriority w:val="99"/>
    <w:semiHidden/>
    <w:rsid w:val="00FB648D"/>
    <w:pPr>
      <w:shd w:val="clear" w:color="auto" w:fill="000080"/>
      <w:tabs>
        <w:tab w:val="left" w:pos="2268"/>
      </w:tabs>
      <w:suppressAutoHyphens w:val="0"/>
      <w:spacing w:after="60"/>
    </w:pPr>
    <w:rPr>
      <w:rFonts w:ascii="Calibri" w:hAnsi="Calibri"/>
      <w:szCs w:val="20"/>
      <w:lang w:eastAsia="cs-CZ"/>
    </w:rPr>
  </w:style>
  <w:style w:type="paragraph" w:customStyle="1" w:styleId="Fixedtext">
    <w:name w:val="Fixed_text"/>
    <w:basedOn w:val="Normln"/>
    <w:uiPriority w:val="99"/>
    <w:rsid w:val="00FB648D"/>
    <w:pPr>
      <w:suppressAutoHyphens w:val="0"/>
      <w:overflowPunct w:val="0"/>
      <w:autoSpaceDE w:val="0"/>
      <w:autoSpaceDN w:val="0"/>
      <w:adjustRightInd w:val="0"/>
      <w:spacing w:before="40" w:after="0"/>
    </w:pPr>
    <w:rPr>
      <w:rFonts w:ascii="Arial" w:hAnsi="Arial" w:cs="Arial"/>
      <w:sz w:val="16"/>
      <w:szCs w:val="16"/>
      <w:lang w:val="en-GB" w:eastAsia="cs-CZ"/>
    </w:rPr>
  </w:style>
  <w:style w:type="paragraph" w:customStyle="1" w:styleId="Registration">
    <w:name w:val="Registration"/>
    <w:basedOn w:val="Normln"/>
    <w:uiPriority w:val="99"/>
    <w:rsid w:val="00FB648D"/>
    <w:pPr>
      <w:suppressAutoHyphens w:val="0"/>
      <w:overflowPunct w:val="0"/>
      <w:autoSpaceDE w:val="0"/>
      <w:autoSpaceDN w:val="0"/>
      <w:adjustRightInd w:val="0"/>
      <w:spacing w:before="40" w:after="0"/>
    </w:pPr>
    <w:rPr>
      <w:rFonts w:ascii="Arial" w:hAnsi="Arial" w:cs="Arial"/>
      <w:caps/>
      <w:sz w:val="8"/>
      <w:szCs w:val="8"/>
      <w:lang w:val="en-GB" w:eastAsia="cs-CZ"/>
    </w:rPr>
  </w:style>
  <w:style w:type="paragraph" w:customStyle="1" w:styleId="Tabulka">
    <w:name w:val="Tabulka"/>
    <w:basedOn w:val="Normln"/>
    <w:autoRedefine/>
    <w:uiPriority w:val="99"/>
    <w:rsid w:val="00FB648D"/>
    <w:pPr>
      <w:tabs>
        <w:tab w:val="left" w:pos="2977"/>
      </w:tabs>
      <w:suppressAutoHyphens w:val="0"/>
      <w:spacing w:before="40" w:after="40"/>
      <w:ind w:left="113" w:right="113"/>
    </w:pPr>
    <w:rPr>
      <w:rFonts w:ascii="Cambria" w:hAnsi="Cambria"/>
      <w:color w:val="1C1C1C"/>
      <w:sz w:val="18"/>
      <w:szCs w:val="18"/>
      <w:lang w:eastAsia="cs-CZ"/>
    </w:rPr>
  </w:style>
  <w:style w:type="paragraph" w:customStyle="1" w:styleId="Tabulka-popis">
    <w:name w:val="Tabulka - popis"/>
    <w:basedOn w:val="Tabulka"/>
    <w:autoRedefine/>
    <w:uiPriority w:val="99"/>
    <w:rsid w:val="00FB648D"/>
  </w:style>
  <w:style w:type="character" w:customStyle="1" w:styleId="PARNormalodsazeneitalicChar">
    <w:name w:val="PAR_Normal_odsazene_italic Char"/>
    <w:link w:val="PARNormalodsazeneitalic"/>
    <w:uiPriority w:val="99"/>
    <w:locked/>
    <w:rsid w:val="00FB648D"/>
    <w:rPr>
      <w:rFonts w:ascii="Verdana" w:hAnsi="Verdana"/>
      <w:i/>
      <w:sz w:val="16"/>
      <w:szCs w:val="22"/>
      <w:lang w:val="en-US"/>
    </w:rPr>
  </w:style>
  <w:style w:type="paragraph" w:customStyle="1" w:styleId="PARNormalodsazeneitalic">
    <w:name w:val="PAR_Normal_odsazene_italic"/>
    <w:link w:val="PARNormalodsazeneitalicChar"/>
    <w:uiPriority w:val="99"/>
    <w:rsid w:val="00FB648D"/>
    <w:pPr>
      <w:tabs>
        <w:tab w:val="left" w:pos="5103"/>
        <w:tab w:val="right" w:pos="9639"/>
      </w:tabs>
      <w:spacing w:after="120"/>
      <w:ind w:left="1134"/>
    </w:pPr>
    <w:rPr>
      <w:rFonts w:ascii="Verdana" w:hAnsi="Verdana"/>
      <w:i/>
      <w:sz w:val="16"/>
      <w:szCs w:val="22"/>
      <w:lang w:val="en-US"/>
    </w:rPr>
  </w:style>
  <w:style w:type="paragraph" w:customStyle="1" w:styleId="PARNormal">
    <w:name w:val="PAR_Normal"/>
    <w:uiPriority w:val="99"/>
    <w:rsid w:val="00FB648D"/>
    <w:pPr>
      <w:tabs>
        <w:tab w:val="left" w:pos="1985"/>
        <w:tab w:val="left" w:pos="5103"/>
        <w:tab w:val="right" w:pos="9639"/>
      </w:tabs>
      <w:spacing w:before="60" w:after="60"/>
    </w:pPr>
    <w:rPr>
      <w:rFonts w:ascii="Verdana" w:hAnsi="Verdana"/>
      <w:sz w:val="18"/>
      <w:lang w:val="en-US" w:eastAsia="en-US"/>
    </w:rPr>
  </w:style>
  <w:style w:type="paragraph" w:customStyle="1" w:styleId="PARSectionheader">
    <w:name w:val="PAR_Section header"/>
    <w:next w:val="PARNormal"/>
    <w:uiPriority w:val="99"/>
    <w:rsid w:val="00FB648D"/>
    <w:pPr>
      <w:spacing w:before="360" w:after="240"/>
    </w:pPr>
    <w:rPr>
      <w:rFonts w:ascii="Verdana" w:hAnsi="Verdana"/>
      <w:b/>
      <w:sz w:val="22"/>
      <w:u w:val="single"/>
      <w:lang w:val="sk-SK" w:eastAsia="en-US"/>
    </w:rPr>
  </w:style>
  <w:style w:type="character" w:customStyle="1" w:styleId="PAROdrazka1boldChar">
    <w:name w:val="PAR_Odrazka_1_bold Char"/>
    <w:link w:val="PAROdrazka1bold"/>
    <w:uiPriority w:val="99"/>
    <w:locked/>
    <w:rsid w:val="00FB648D"/>
    <w:rPr>
      <w:rFonts w:ascii="Verdana" w:hAnsi="Verdana"/>
      <w:b/>
      <w:sz w:val="18"/>
      <w:szCs w:val="22"/>
      <w:lang w:val="sk-SK"/>
    </w:rPr>
  </w:style>
  <w:style w:type="paragraph" w:customStyle="1" w:styleId="PAROdrazka1bold">
    <w:name w:val="PAR_Odrazka_1_bold"/>
    <w:link w:val="PAROdrazka1boldChar"/>
    <w:uiPriority w:val="99"/>
    <w:rsid w:val="00FB648D"/>
    <w:pPr>
      <w:tabs>
        <w:tab w:val="right" w:pos="9639"/>
      </w:tabs>
      <w:spacing w:before="60" w:after="120"/>
    </w:pPr>
    <w:rPr>
      <w:rFonts w:ascii="Verdana" w:hAnsi="Verdana"/>
      <w:b/>
      <w:sz w:val="18"/>
      <w:szCs w:val="22"/>
      <w:lang w:val="sk-SK"/>
    </w:rPr>
  </w:style>
  <w:style w:type="character" w:customStyle="1" w:styleId="PARNormalodsazeneChar">
    <w:name w:val="PAR_Normal_odsazene Char"/>
    <w:link w:val="PARNormalodsazene"/>
    <w:uiPriority w:val="99"/>
    <w:locked/>
    <w:rsid w:val="00FB648D"/>
    <w:rPr>
      <w:rFonts w:ascii="Verdana" w:hAnsi="Verdana"/>
      <w:sz w:val="18"/>
      <w:szCs w:val="22"/>
      <w:lang w:val="sk-SK"/>
    </w:rPr>
  </w:style>
  <w:style w:type="paragraph" w:customStyle="1" w:styleId="PARNormalodsazene">
    <w:name w:val="PAR_Normal_odsazene"/>
    <w:link w:val="PARNormalodsazeneChar"/>
    <w:uiPriority w:val="99"/>
    <w:rsid w:val="00FB648D"/>
    <w:pPr>
      <w:tabs>
        <w:tab w:val="left" w:pos="5103"/>
        <w:tab w:val="right" w:pos="9639"/>
      </w:tabs>
      <w:spacing w:after="120"/>
      <w:ind w:left="1134"/>
    </w:pPr>
    <w:rPr>
      <w:rFonts w:ascii="Verdana" w:hAnsi="Verdana"/>
      <w:sz w:val="18"/>
      <w:szCs w:val="22"/>
      <w:lang w:val="sk-SK"/>
    </w:rPr>
  </w:style>
  <w:style w:type="paragraph" w:customStyle="1" w:styleId="Nadpis2beznzvu">
    <w:name w:val="Nadpis 2 bez názvu"/>
    <w:basedOn w:val="Nadpis2"/>
    <w:uiPriority w:val="99"/>
    <w:rsid w:val="00FB648D"/>
    <w:pPr>
      <w:numPr>
        <w:ilvl w:val="0"/>
        <w:numId w:val="0"/>
      </w:numPr>
      <w:suppressAutoHyphens w:val="0"/>
      <w:spacing w:before="120"/>
      <w:ind w:left="283" w:hanging="283"/>
    </w:pPr>
    <w:rPr>
      <w:rFonts w:ascii="Georgia" w:hAnsi="Georgia" w:cs="Georgia"/>
      <w:b w:val="0"/>
      <w:bCs w:val="0"/>
      <w:iCs w:val="0"/>
      <w:color w:val="000000"/>
      <w:sz w:val="20"/>
      <w:szCs w:val="20"/>
      <w:lang w:eastAsia="cs-CZ"/>
    </w:rPr>
  </w:style>
  <w:style w:type="paragraph" w:customStyle="1" w:styleId="Prohlen">
    <w:name w:val="Prohlášení"/>
    <w:basedOn w:val="Normln"/>
    <w:uiPriority w:val="99"/>
    <w:rsid w:val="00FB648D"/>
    <w:pPr>
      <w:suppressAutoHyphens w:val="0"/>
      <w:overflowPunct w:val="0"/>
      <w:autoSpaceDE w:val="0"/>
      <w:autoSpaceDN w:val="0"/>
      <w:adjustRightInd w:val="0"/>
      <w:spacing w:after="0" w:line="280" w:lineRule="atLeast"/>
      <w:jc w:val="center"/>
    </w:pPr>
    <w:rPr>
      <w:rFonts w:ascii="Times New Roman" w:hAnsi="Times New Roman"/>
      <w:b/>
      <w:sz w:val="24"/>
      <w:szCs w:val="20"/>
      <w:lang w:eastAsia="en-US"/>
    </w:rPr>
  </w:style>
  <w:style w:type="paragraph" w:customStyle="1" w:styleId="StyleHeading1After6pt">
    <w:name w:val="Style Heading 1 + After:  6 pt"/>
    <w:basedOn w:val="Nadpis1"/>
    <w:uiPriority w:val="99"/>
    <w:rsid w:val="00FB648D"/>
    <w:pPr>
      <w:pageBreakBefore/>
      <w:numPr>
        <w:numId w:val="0"/>
      </w:numPr>
      <w:pBdr>
        <w:bottom w:val="none" w:sz="0" w:space="0" w:color="auto"/>
      </w:pBdr>
      <w:shd w:val="clear" w:color="auto" w:fill="auto"/>
      <w:tabs>
        <w:tab w:val="left" w:pos="2268"/>
      </w:tabs>
      <w:suppressAutoHyphens w:val="0"/>
      <w:spacing w:line="360" w:lineRule="auto"/>
      <w:ind w:left="431" w:hanging="431"/>
      <w:jc w:val="both"/>
    </w:pPr>
    <w:rPr>
      <w:rFonts w:ascii="Arial" w:hAnsi="Arial" w:cs="Times New Roman"/>
      <w:kern w:val="28"/>
      <w:sz w:val="28"/>
      <w:szCs w:val="20"/>
      <w:lang w:eastAsia="cs-CZ"/>
    </w:rPr>
  </w:style>
  <w:style w:type="paragraph" w:customStyle="1" w:styleId="Style1">
    <w:name w:val="Style1"/>
    <w:basedOn w:val="Odstavecseseznamem"/>
    <w:uiPriority w:val="99"/>
    <w:rsid w:val="00FB648D"/>
    <w:pPr>
      <w:numPr>
        <w:numId w:val="25"/>
      </w:numPr>
      <w:tabs>
        <w:tab w:val="left" w:pos="567"/>
        <w:tab w:val="num" w:pos="1492"/>
      </w:tabs>
      <w:spacing w:before="0" w:after="240" w:line="240" w:lineRule="auto"/>
      <w:ind w:left="567" w:hanging="567"/>
      <w:contextualSpacing w:val="0"/>
    </w:pPr>
    <w:rPr>
      <w:rFonts w:ascii="Calibri" w:eastAsia="Times New Roman" w:hAnsi="Calibri" w:cs="Tahoma"/>
      <w:b/>
      <w:sz w:val="22"/>
      <w:szCs w:val="20"/>
      <w:lang w:eastAsia="en-US"/>
    </w:rPr>
  </w:style>
  <w:style w:type="paragraph" w:customStyle="1" w:styleId="StylePARNormalTahoma10ptJustifiedLeft0cmHanging">
    <w:name w:val="Style PAR_Normal + Tahoma 10 pt Justified Left:  0 cm Hanging: ..."/>
    <w:basedOn w:val="PARNormal"/>
    <w:uiPriority w:val="99"/>
    <w:rsid w:val="00FB648D"/>
    <w:pPr>
      <w:ind w:left="1980" w:hanging="1980"/>
      <w:jc w:val="both"/>
    </w:pPr>
    <w:rPr>
      <w:rFonts w:ascii="Tahoma" w:hAnsi="Tahoma"/>
      <w:sz w:val="20"/>
    </w:rPr>
  </w:style>
  <w:style w:type="paragraph" w:customStyle="1" w:styleId="Odstavecseseznamem2">
    <w:name w:val="Odstavec se seznamem2"/>
    <w:basedOn w:val="Normln"/>
    <w:uiPriority w:val="99"/>
    <w:rsid w:val="00FB648D"/>
    <w:pPr>
      <w:tabs>
        <w:tab w:val="left" w:pos="2268"/>
      </w:tabs>
      <w:suppressAutoHyphens w:val="0"/>
      <w:spacing w:after="60"/>
      <w:ind w:left="720"/>
    </w:pPr>
    <w:rPr>
      <w:rFonts w:ascii="Calibri" w:hAnsi="Calibri" w:cs="Tahoma"/>
      <w:szCs w:val="20"/>
      <w:lang w:eastAsia="en-US"/>
    </w:rPr>
  </w:style>
  <w:style w:type="paragraph" w:customStyle="1" w:styleId="Odstavecseseznamem21">
    <w:name w:val="Odstavec se seznamem21"/>
    <w:basedOn w:val="Normln"/>
    <w:uiPriority w:val="99"/>
    <w:rsid w:val="00FB648D"/>
    <w:pPr>
      <w:tabs>
        <w:tab w:val="left" w:pos="2268"/>
      </w:tabs>
      <w:suppressAutoHyphens w:val="0"/>
      <w:spacing w:after="60"/>
      <w:ind w:left="720"/>
    </w:pPr>
    <w:rPr>
      <w:rFonts w:ascii="Calibri" w:hAnsi="Calibri" w:cs="Tahoma"/>
      <w:szCs w:val="20"/>
      <w:lang w:eastAsia="en-US"/>
    </w:rPr>
  </w:style>
  <w:style w:type="paragraph" w:customStyle="1" w:styleId="CaptionIntroductionparagraph">
    <w:name w:val="Caption Introduction paragraph"/>
    <w:autoRedefine/>
    <w:uiPriority w:val="99"/>
    <w:rsid w:val="00FB648D"/>
    <w:pPr>
      <w:numPr>
        <w:numId w:val="26"/>
      </w:numPr>
      <w:spacing w:before="240" w:after="240"/>
    </w:pPr>
    <w:rPr>
      <w:rFonts w:ascii="Arial" w:hAnsi="Arial" w:cs="Arial"/>
      <w:sz w:val="19"/>
      <w:szCs w:val="19"/>
      <w:lang w:eastAsia="en-US"/>
    </w:rPr>
  </w:style>
  <w:style w:type="paragraph" w:customStyle="1" w:styleId="Seznamteky">
    <w:name w:val="Seznam tečky"/>
    <w:basedOn w:val="Normln"/>
    <w:uiPriority w:val="99"/>
    <w:rsid w:val="00FB648D"/>
    <w:pPr>
      <w:numPr>
        <w:numId w:val="27"/>
      </w:numPr>
      <w:suppressAutoHyphens w:val="0"/>
      <w:overflowPunct w:val="0"/>
      <w:autoSpaceDE w:val="0"/>
      <w:autoSpaceDN w:val="0"/>
      <w:adjustRightInd w:val="0"/>
      <w:spacing w:before="60" w:after="60"/>
    </w:pPr>
    <w:rPr>
      <w:rFonts w:ascii="Times New Roman" w:hAnsi="Times New Roman"/>
      <w:kern w:val="22"/>
      <w:szCs w:val="20"/>
      <w:lang w:eastAsia="cs-CZ"/>
    </w:rPr>
  </w:style>
  <w:style w:type="character" w:customStyle="1" w:styleId="FSCNormalChar">
    <w:name w:val="FSCNormal Char"/>
    <w:link w:val="FSCNormal"/>
    <w:uiPriority w:val="99"/>
    <w:locked/>
    <w:rsid w:val="00FB648D"/>
    <w:rPr>
      <w:rFonts w:ascii="Arial" w:hAnsi="Arial"/>
      <w:sz w:val="22"/>
      <w:szCs w:val="22"/>
    </w:rPr>
  </w:style>
  <w:style w:type="paragraph" w:customStyle="1" w:styleId="FSCNormal">
    <w:name w:val="FSCNormal"/>
    <w:link w:val="FSCNormalChar"/>
    <w:uiPriority w:val="99"/>
    <w:rsid w:val="00FB648D"/>
    <w:pPr>
      <w:spacing w:after="60"/>
      <w:jc w:val="both"/>
    </w:pPr>
    <w:rPr>
      <w:rFonts w:ascii="Arial" w:hAnsi="Arial"/>
      <w:sz w:val="22"/>
      <w:szCs w:val="22"/>
    </w:rPr>
  </w:style>
  <w:style w:type="paragraph" w:customStyle="1" w:styleId="Nadpis3Neslovan">
    <w:name w:val="Nadpis 3 Nečíslovaný"/>
    <w:basedOn w:val="Nadpis3"/>
    <w:next w:val="Normln"/>
    <w:uiPriority w:val="99"/>
    <w:rsid w:val="00FB648D"/>
    <w:pPr>
      <w:keepLines/>
      <w:numPr>
        <w:ilvl w:val="0"/>
        <w:numId w:val="28"/>
      </w:numPr>
      <w:tabs>
        <w:tab w:val="num" w:pos="870"/>
      </w:tabs>
      <w:suppressAutoHyphens w:val="0"/>
      <w:spacing w:before="480" w:after="60" w:line="276" w:lineRule="auto"/>
      <w:ind w:left="870"/>
    </w:pPr>
    <w:rPr>
      <w:rFonts w:ascii="Cambria" w:hAnsi="Cambria"/>
      <w:i/>
      <w:sz w:val="24"/>
      <w:szCs w:val="26"/>
      <w:lang w:eastAsia="cs-CZ"/>
    </w:rPr>
  </w:style>
  <w:style w:type="paragraph" w:customStyle="1" w:styleId="SUBNADPIS">
    <w:name w:val="SUBNADPIS"/>
    <w:basedOn w:val="Normln"/>
    <w:uiPriority w:val="99"/>
    <w:rsid w:val="00FB648D"/>
    <w:pPr>
      <w:numPr>
        <w:numId w:val="29"/>
      </w:numPr>
      <w:suppressAutoHyphens w:val="0"/>
      <w:spacing w:before="60" w:after="0" w:line="276" w:lineRule="auto"/>
    </w:pPr>
    <w:rPr>
      <w:rFonts w:ascii="Arial" w:hAnsi="Arial"/>
      <w:lang w:eastAsia="cs-CZ"/>
    </w:rPr>
  </w:style>
  <w:style w:type="paragraph" w:customStyle="1" w:styleId="19anodst">
    <w:name w:val="19an_odst"/>
    <w:basedOn w:val="Normln"/>
    <w:uiPriority w:val="99"/>
    <w:rsid w:val="00FB648D"/>
    <w:pPr>
      <w:tabs>
        <w:tab w:val="left" w:pos="567"/>
        <w:tab w:val="right" w:pos="9639"/>
      </w:tabs>
      <w:suppressAutoHyphens w:val="0"/>
      <w:spacing w:after="0"/>
    </w:pPr>
    <w:rPr>
      <w:rFonts w:ascii="Arial Narrow" w:hAnsi="Arial Narrow"/>
      <w:sz w:val="18"/>
      <w:szCs w:val="20"/>
      <w:lang w:eastAsia="cs-CZ"/>
    </w:rPr>
  </w:style>
  <w:style w:type="paragraph" w:customStyle="1" w:styleId="normalbulletbl">
    <w:name w:val="normal bullet bílá"/>
    <w:basedOn w:val="Normln"/>
    <w:uiPriority w:val="99"/>
    <w:rsid w:val="00FB648D"/>
    <w:pPr>
      <w:numPr>
        <w:numId w:val="30"/>
      </w:numPr>
      <w:suppressAutoHyphens w:val="0"/>
      <w:spacing w:after="0"/>
    </w:pPr>
    <w:rPr>
      <w:rFonts w:ascii="Arial" w:hAnsi="Arial"/>
      <w:szCs w:val="20"/>
      <w:lang w:eastAsia="cs-CZ"/>
    </w:rPr>
  </w:style>
  <w:style w:type="paragraph" w:customStyle="1" w:styleId="Popistabulky">
    <w:name w:val="Popis tabulky"/>
    <w:basedOn w:val="Normln"/>
    <w:uiPriority w:val="99"/>
    <w:rsid w:val="00FB648D"/>
    <w:pPr>
      <w:suppressAutoHyphens w:val="0"/>
      <w:spacing w:after="200" w:line="276" w:lineRule="auto"/>
      <w:jc w:val="center"/>
    </w:pPr>
    <w:rPr>
      <w:rFonts w:ascii="Calibri" w:hAnsi="Calibri"/>
      <w:i/>
      <w:szCs w:val="22"/>
      <w:lang w:eastAsia="en-US"/>
    </w:rPr>
  </w:style>
  <w:style w:type="character" w:customStyle="1" w:styleId="normsodrazkouChar">
    <w:name w:val="norm s odrazkou Char"/>
    <w:link w:val="normsodrazkou"/>
    <w:uiPriority w:val="99"/>
    <w:locked/>
    <w:rsid w:val="00FB648D"/>
    <w:rPr>
      <w:rFonts w:ascii="Arial" w:hAnsi="Arial"/>
      <w:szCs w:val="24"/>
    </w:rPr>
  </w:style>
  <w:style w:type="paragraph" w:customStyle="1" w:styleId="normsodrazkou">
    <w:name w:val="norm s odrazkou"/>
    <w:basedOn w:val="Normln"/>
    <w:link w:val="normsodrazkouChar"/>
    <w:uiPriority w:val="99"/>
    <w:rsid w:val="00FB648D"/>
    <w:pPr>
      <w:numPr>
        <w:numId w:val="31"/>
      </w:numPr>
      <w:suppressAutoHyphens w:val="0"/>
      <w:spacing w:before="60" w:after="0" w:line="276" w:lineRule="auto"/>
    </w:pPr>
    <w:rPr>
      <w:rFonts w:ascii="Arial" w:hAnsi="Arial"/>
      <w:sz w:val="20"/>
      <w:lang w:eastAsia="cs-CZ"/>
    </w:rPr>
  </w:style>
  <w:style w:type="character" w:customStyle="1" w:styleId="CitaceintenzivnChar">
    <w:name w:val="Citace – intenzivní Char"/>
    <w:link w:val="Citaceintenzivn1"/>
    <w:uiPriority w:val="99"/>
    <w:locked/>
    <w:rsid w:val="00FB648D"/>
    <w:rPr>
      <w:rFonts w:ascii="Calibri" w:hAnsi="Calibri"/>
      <w:b/>
      <w:bCs/>
      <w:i/>
      <w:iCs/>
      <w:color w:val="4F6228"/>
      <w:sz w:val="22"/>
      <w:szCs w:val="22"/>
      <w:lang w:eastAsia="en-US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FB648D"/>
    <w:pPr>
      <w:pBdr>
        <w:top w:val="single" w:sz="4" w:space="1" w:color="E46C0A"/>
        <w:bottom w:val="single" w:sz="4" w:space="4" w:color="E46C0A"/>
      </w:pBdr>
      <w:suppressAutoHyphens w:val="0"/>
      <w:spacing w:before="100" w:beforeAutospacing="1" w:after="100" w:afterAutospacing="1"/>
      <w:ind w:left="936" w:right="936"/>
      <w:contextualSpacing/>
    </w:pPr>
    <w:rPr>
      <w:rFonts w:ascii="Calibri" w:hAnsi="Calibri"/>
      <w:b/>
      <w:bCs/>
      <w:i/>
      <w:iCs/>
      <w:color w:val="4F6228"/>
      <w:szCs w:val="22"/>
      <w:lang w:eastAsia="en-US"/>
    </w:rPr>
  </w:style>
  <w:style w:type="paragraph" w:customStyle="1" w:styleId="ListParagraph1">
    <w:name w:val="List Paragraph1"/>
    <w:basedOn w:val="Normln"/>
    <w:uiPriority w:val="34"/>
    <w:qFormat/>
    <w:rsid w:val="00FB648D"/>
    <w:pPr>
      <w:tabs>
        <w:tab w:val="left" w:pos="2268"/>
      </w:tabs>
      <w:suppressAutoHyphens w:val="0"/>
      <w:spacing w:after="60"/>
      <w:ind w:left="720"/>
    </w:pPr>
    <w:rPr>
      <w:rFonts w:ascii="Calibri" w:hAnsi="Calibri" w:cs="Tahoma"/>
      <w:szCs w:val="20"/>
      <w:lang w:eastAsia="en-US"/>
    </w:rPr>
  </w:style>
  <w:style w:type="paragraph" w:customStyle="1" w:styleId="Normln-msk">
    <w:name w:val="Normální - Římská"/>
    <w:basedOn w:val="Normln"/>
    <w:uiPriority w:val="99"/>
    <w:rsid w:val="00FB648D"/>
    <w:pPr>
      <w:tabs>
        <w:tab w:val="left" w:pos="1985"/>
      </w:tabs>
      <w:suppressAutoHyphens w:val="0"/>
      <w:spacing w:after="60"/>
    </w:pPr>
    <w:rPr>
      <w:rFonts w:ascii="Calibri" w:eastAsia="MS ??" w:hAnsi="Calibri" w:cs="Calibri"/>
      <w:lang w:eastAsia="en-US"/>
    </w:rPr>
  </w:style>
  <w:style w:type="paragraph" w:customStyle="1" w:styleId="Odrka1">
    <w:name w:val="Odrážka 1"/>
    <w:basedOn w:val="Normln"/>
    <w:uiPriority w:val="99"/>
    <w:rsid w:val="00FB648D"/>
    <w:pPr>
      <w:numPr>
        <w:numId w:val="32"/>
      </w:numPr>
      <w:suppressAutoHyphens w:val="0"/>
      <w:spacing w:before="60" w:after="0"/>
    </w:pPr>
    <w:rPr>
      <w:rFonts w:ascii="Verdana" w:hAnsi="Verdana"/>
      <w:lang w:eastAsia="cs-CZ"/>
    </w:rPr>
  </w:style>
  <w:style w:type="paragraph" w:customStyle="1" w:styleId="Odrka2">
    <w:name w:val="Odrážka 2"/>
    <w:basedOn w:val="Normln"/>
    <w:uiPriority w:val="99"/>
    <w:rsid w:val="00FB648D"/>
    <w:pPr>
      <w:tabs>
        <w:tab w:val="num" w:pos="1134"/>
      </w:tabs>
      <w:suppressAutoHyphens w:val="0"/>
      <w:spacing w:before="60" w:after="0"/>
      <w:ind w:left="1134" w:hanging="567"/>
    </w:pPr>
    <w:rPr>
      <w:rFonts w:ascii="Verdana" w:hAnsi="Verdana"/>
      <w:lang w:eastAsia="cs-CZ"/>
    </w:rPr>
  </w:style>
  <w:style w:type="paragraph" w:customStyle="1" w:styleId="Odrka3">
    <w:name w:val="Odrážka 3"/>
    <w:basedOn w:val="Normln"/>
    <w:uiPriority w:val="99"/>
    <w:rsid w:val="00FB648D"/>
    <w:pPr>
      <w:tabs>
        <w:tab w:val="num" w:pos="1701"/>
      </w:tabs>
      <w:suppressAutoHyphens w:val="0"/>
      <w:spacing w:before="60" w:after="0"/>
      <w:ind w:left="1701" w:hanging="567"/>
    </w:pPr>
    <w:rPr>
      <w:rFonts w:ascii="Verdana" w:hAnsi="Verdana"/>
      <w:lang w:eastAsia="cs-CZ"/>
    </w:rPr>
  </w:style>
  <w:style w:type="paragraph" w:customStyle="1" w:styleId="Odrka4">
    <w:name w:val="Odrážka 4"/>
    <w:basedOn w:val="Normln"/>
    <w:uiPriority w:val="99"/>
    <w:rsid w:val="00FB648D"/>
    <w:pPr>
      <w:tabs>
        <w:tab w:val="num" w:pos="2268"/>
      </w:tabs>
      <w:suppressAutoHyphens w:val="0"/>
      <w:spacing w:before="60" w:after="0"/>
      <w:ind w:left="2268" w:hanging="567"/>
    </w:pPr>
    <w:rPr>
      <w:rFonts w:ascii="Verdana" w:hAnsi="Verdana"/>
      <w:lang w:eastAsia="cs-CZ"/>
    </w:rPr>
  </w:style>
  <w:style w:type="paragraph" w:customStyle="1" w:styleId="Pa2">
    <w:name w:val="Pa2"/>
    <w:basedOn w:val="Normln"/>
    <w:next w:val="Normln"/>
    <w:uiPriority w:val="99"/>
    <w:rsid w:val="00FB648D"/>
    <w:pPr>
      <w:suppressAutoHyphens w:val="0"/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lang w:eastAsia="en-US"/>
    </w:rPr>
  </w:style>
  <w:style w:type="paragraph" w:customStyle="1" w:styleId="Pa4">
    <w:name w:val="Pa4"/>
    <w:basedOn w:val="Normln"/>
    <w:next w:val="Normln"/>
    <w:uiPriority w:val="99"/>
    <w:rsid w:val="00FB648D"/>
    <w:pPr>
      <w:suppressAutoHyphens w:val="0"/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lang w:eastAsia="en-US"/>
    </w:rPr>
  </w:style>
  <w:style w:type="paragraph" w:customStyle="1" w:styleId="pole">
    <w:name w:val="pole"/>
    <w:basedOn w:val="Normln"/>
    <w:uiPriority w:val="99"/>
    <w:qFormat/>
    <w:rsid w:val="00FB648D"/>
    <w:pPr>
      <w:tabs>
        <w:tab w:val="left" w:pos="1701"/>
      </w:tabs>
      <w:suppressAutoHyphens w:val="0"/>
      <w:spacing w:after="0"/>
      <w:ind w:left="1701" w:hanging="1701"/>
      <w:jc w:val="left"/>
    </w:pPr>
    <w:rPr>
      <w:rFonts w:ascii="Arial" w:eastAsia="Calibri" w:hAnsi="Arial"/>
      <w:szCs w:val="22"/>
      <w:lang w:eastAsia="en-US"/>
    </w:rPr>
  </w:style>
  <w:style w:type="character" w:customStyle="1" w:styleId="odstavecChar">
    <w:name w:val="odstavec Char"/>
    <w:link w:val="odstavec"/>
    <w:locked/>
    <w:rsid w:val="00FB648D"/>
    <w:rPr>
      <w:rFonts w:ascii="Calibri Light" w:hAnsi="Calibri Light" w:cs="Calibri Light"/>
      <w:color w:val="262626"/>
    </w:rPr>
  </w:style>
  <w:style w:type="paragraph" w:customStyle="1" w:styleId="odstavec">
    <w:name w:val="odstavec"/>
    <w:basedOn w:val="Normln"/>
    <w:link w:val="odstavecChar"/>
    <w:rsid w:val="00FB648D"/>
    <w:pPr>
      <w:suppressAutoHyphens w:val="0"/>
      <w:spacing w:after="60" w:line="276" w:lineRule="auto"/>
      <w:ind w:left="851"/>
      <w:jc w:val="left"/>
    </w:pPr>
    <w:rPr>
      <w:rFonts w:ascii="Calibri Light" w:hAnsi="Calibri Light" w:cs="Calibri Light"/>
      <w:color w:val="262626"/>
      <w:sz w:val="20"/>
      <w:szCs w:val="20"/>
      <w:lang w:eastAsia="cs-CZ"/>
    </w:rPr>
  </w:style>
  <w:style w:type="paragraph" w:customStyle="1" w:styleId="CM1">
    <w:name w:val="CM1"/>
    <w:basedOn w:val="Default"/>
    <w:next w:val="Default"/>
    <w:uiPriority w:val="99"/>
    <w:rsid w:val="00FB648D"/>
    <w:pPr>
      <w:widowControl w:val="0"/>
      <w:spacing w:line="328" w:lineRule="atLeast"/>
    </w:pPr>
    <w:rPr>
      <w:rFonts w:ascii="Calibri" w:eastAsia="Times New Roman" w:hAnsi="Calibri" w:cs="Times New Roman"/>
      <w:color w:val="auto"/>
      <w:lang w:eastAsia="cs-CZ"/>
    </w:rPr>
  </w:style>
  <w:style w:type="paragraph" w:customStyle="1" w:styleId="CM6">
    <w:name w:val="CM6"/>
    <w:basedOn w:val="Default"/>
    <w:next w:val="Default"/>
    <w:uiPriority w:val="99"/>
    <w:rsid w:val="00FB648D"/>
    <w:pPr>
      <w:widowControl w:val="0"/>
      <w:spacing w:after="77"/>
    </w:pPr>
    <w:rPr>
      <w:rFonts w:ascii="Calibri" w:eastAsia="Times New Roman" w:hAnsi="Calibri" w:cs="Times New Roman"/>
      <w:color w:val="auto"/>
      <w:lang w:eastAsia="cs-CZ"/>
    </w:rPr>
  </w:style>
  <w:style w:type="paragraph" w:customStyle="1" w:styleId="CM3">
    <w:name w:val="CM3"/>
    <w:basedOn w:val="Default"/>
    <w:next w:val="Default"/>
    <w:uiPriority w:val="99"/>
    <w:rsid w:val="00FB648D"/>
    <w:pPr>
      <w:widowControl w:val="0"/>
      <w:spacing w:line="291" w:lineRule="atLeast"/>
    </w:pPr>
    <w:rPr>
      <w:rFonts w:ascii="Calibri" w:eastAsia="Times New Roman" w:hAnsi="Calibri" w:cs="Times New Roman"/>
      <w:color w:val="auto"/>
      <w:lang w:eastAsia="cs-CZ"/>
    </w:rPr>
  </w:style>
  <w:style w:type="paragraph" w:customStyle="1" w:styleId="CM7">
    <w:name w:val="CM7"/>
    <w:basedOn w:val="Default"/>
    <w:next w:val="Default"/>
    <w:uiPriority w:val="99"/>
    <w:rsid w:val="00FB648D"/>
    <w:pPr>
      <w:widowControl w:val="0"/>
      <w:spacing w:after="75"/>
    </w:pPr>
    <w:rPr>
      <w:rFonts w:ascii="Calibri" w:eastAsia="Times New Roman" w:hAnsi="Calibri" w:cs="Times New Roman"/>
      <w:color w:val="auto"/>
      <w:lang w:eastAsia="cs-CZ"/>
    </w:rPr>
  </w:style>
  <w:style w:type="paragraph" w:customStyle="1" w:styleId="CM11">
    <w:name w:val="CM11"/>
    <w:basedOn w:val="Default"/>
    <w:next w:val="Default"/>
    <w:uiPriority w:val="99"/>
    <w:rsid w:val="00FB648D"/>
    <w:pPr>
      <w:widowControl w:val="0"/>
      <w:spacing w:after="223"/>
    </w:pPr>
    <w:rPr>
      <w:rFonts w:ascii="Calibri" w:eastAsia="Times New Roman" w:hAnsi="Calibri" w:cs="Times New Roman"/>
      <w:color w:val="auto"/>
      <w:lang w:eastAsia="cs-CZ"/>
    </w:rPr>
  </w:style>
  <w:style w:type="character" w:customStyle="1" w:styleId="bodspecifikaceChar">
    <w:name w:val="bod specifikace Char"/>
    <w:link w:val="bodspecifikace"/>
    <w:uiPriority w:val="99"/>
    <w:locked/>
    <w:rsid w:val="00FB648D"/>
    <w:rPr>
      <w:rFonts w:ascii="Calibri" w:hAnsi="Calibri"/>
      <w:b/>
      <w:noProof/>
    </w:rPr>
  </w:style>
  <w:style w:type="paragraph" w:customStyle="1" w:styleId="bodspecifikace">
    <w:name w:val="bod specifikace"/>
    <w:basedOn w:val="Normln"/>
    <w:link w:val="bodspecifikaceChar"/>
    <w:uiPriority w:val="99"/>
    <w:qFormat/>
    <w:rsid w:val="00FB648D"/>
    <w:pPr>
      <w:widowControl w:val="0"/>
      <w:numPr>
        <w:numId w:val="33"/>
      </w:numPr>
      <w:tabs>
        <w:tab w:val="left" w:pos="851"/>
      </w:tabs>
      <w:suppressAutoHyphens w:val="0"/>
      <w:spacing w:after="0"/>
    </w:pPr>
    <w:rPr>
      <w:rFonts w:ascii="Calibri" w:hAnsi="Calibri"/>
      <w:b/>
      <w:noProof/>
      <w:sz w:val="20"/>
      <w:szCs w:val="20"/>
      <w:lang w:eastAsia="cs-CZ"/>
    </w:rPr>
  </w:style>
  <w:style w:type="character" w:customStyle="1" w:styleId="Odstavec1-nabdkaChar">
    <w:name w:val="Odstavec 1 - nabídka Char"/>
    <w:link w:val="Odstavec1-nabdka"/>
    <w:uiPriority w:val="99"/>
    <w:locked/>
    <w:rsid w:val="00FB648D"/>
    <w:rPr>
      <w:rFonts w:ascii="Arial" w:hAnsi="Arial"/>
      <w:lang w:val="x-none" w:eastAsia="x-none"/>
    </w:rPr>
  </w:style>
  <w:style w:type="paragraph" w:customStyle="1" w:styleId="Odstavec1-nabdka">
    <w:name w:val="Odstavec 1 - nabídka"/>
    <w:basedOn w:val="Normln"/>
    <w:link w:val="Odstavec1-nabdkaChar"/>
    <w:uiPriority w:val="99"/>
    <w:rsid w:val="00FB648D"/>
    <w:pPr>
      <w:suppressAutoHyphens w:val="0"/>
      <w:spacing w:after="0"/>
    </w:pPr>
    <w:rPr>
      <w:rFonts w:ascii="Arial" w:hAnsi="Arial"/>
      <w:sz w:val="20"/>
      <w:szCs w:val="20"/>
      <w:lang w:val="x-none" w:eastAsia="x-none"/>
    </w:rPr>
  </w:style>
  <w:style w:type="paragraph" w:customStyle="1" w:styleId="odrky1-nabdka">
    <w:name w:val="odrážky 1 - nabídka"/>
    <w:basedOn w:val="Odstavec1-nabdka"/>
    <w:next w:val="Odstavec1-nabdka"/>
    <w:uiPriority w:val="99"/>
    <w:qFormat/>
    <w:rsid w:val="00FB648D"/>
    <w:pPr>
      <w:numPr>
        <w:numId w:val="34"/>
      </w:numPr>
      <w:tabs>
        <w:tab w:val="clear" w:pos="568"/>
        <w:tab w:val="num" w:pos="360"/>
        <w:tab w:val="num" w:pos="432"/>
        <w:tab w:val="num" w:pos="851"/>
        <w:tab w:val="num" w:pos="1134"/>
      </w:tabs>
      <w:ind w:left="1135" w:firstLine="0"/>
    </w:pPr>
    <w:rPr>
      <w:rFonts w:ascii="Tahoma" w:hAnsi="Tahoma"/>
    </w:rPr>
  </w:style>
  <w:style w:type="character" w:customStyle="1" w:styleId="OzahlvinazevspolChar">
    <w:name w:val="O_zahlvi_nazev_spol Char"/>
    <w:basedOn w:val="Standardnpsmoodstavce"/>
    <w:link w:val="Ozahlvinazevspol"/>
    <w:locked/>
    <w:rsid w:val="00FB648D"/>
    <w:rPr>
      <w:rFonts w:ascii="Arial" w:eastAsiaTheme="minorHAnsi" w:hAnsi="Arial" w:cs="Arial"/>
      <w:bCs/>
      <w:noProof/>
    </w:rPr>
  </w:style>
  <w:style w:type="paragraph" w:customStyle="1" w:styleId="Ozahlvinazevspol">
    <w:name w:val="O_zahlvi_nazev_spol"/>
    <w:basedOn w:val="Normln"/>
    <w:link w:val="OzahlvinazevspolChar"/>
    <w:qFormat/>
    <w:rsid w:val="00FB648D"/>
    <w:pPr>
      <w:pBdr>
        <w:bottom w:val="single" w:sz="12" w:space="3" w:color="A6A6A6" w:themeColor="background1" w:themeShade="A6"/>
      </w:pBdr>
      <w:tabs>
        <w:tab w:val="center" w:pos="4536"/>
        <w:tab w:val="right" w:pos="9072"/>
      </w:tabs>
      <w:suppressAutoHyphens w:val="0"/>
      <w:spacing w:line="300" w:lineRule="auto"/>
      <w:jc w:val="right"/>
    </w:pPr>
    <w:rPr>
      <w:rFonts w:ascii="Arial" w:eastAsiaTheme="minorHAnsi" w:hAnsi="Arial" w:cs="Arial"/>
      <w:bCs/>
      <w:noProof/>
      <w:sz w:val="20"/>
      <w:szCs w:val="20"/>
      <w:lang w:eastAsia="cs-CZ"/>
    </w:rPr>
  </w:style>
  <w:style w:type="character" w:customStyle="1" w:styleId="Odrka2doplohyChar">
    <w:name w:val="Odrážka 2 do přílohy Char"/>
    <w:link w:val="Odrka2doplohy"/>
    <w:uiPriority w:val="99"/>
    <w:locked/>
    <w:rsid w:val="00FB648D"/>
  </w:style>
  <w:style w:type="paragraph" w:customStyle="1" w:styleId="Odrka2doplohy">
    <w:name w:val="Odrážka 2 do přílohy"/>
    <w:basedOn w:val="Normln"/>
    <w:link w:val="Odrka2doplohyChar"/>
    <w:uiPriority w:val="99"/>
    <w:qFormat/>
    <w:rsid w:val="00FB648D"/>
    <w:pPr>
      <w:numPr>
        <w:numId w:val="35"/>
      </w:numPr>
      <w:suppressAutoHyphens w:val="0"/>
      <w:spacing w:after="0"/>
      <w:ind w:left="714" w:hanging="357"/>
    </w:pPr>
    <w:rPr>
      <w:rFonts w:ascii="Times New Roman" w:hAnsi="Times New Roman"/>
      <w:sz w:val="20"/>
      <w:szCs w:val="20"/>
      <w:lang w:eastAsia="cs-CZ"/>
    </w:rPr>
  </w:style>
  <w:style w:type="paragraph" w:customStyle="1" w:styleId="Tlotextu">
    <w:name w:val="Tělo textu"/>
    <w:basedOn w:val="Normln"/>
    <w:uiPriority w:val="99"/>
    <w:rsid w:val="00FB648D"/>
    <w:pPr>
      <w:suppressAutoHyphens w:val="0"/>
      <w:jc w:val="left"/>
    </w:pPr>
    <w:rPr>
      <w:rFonts w:ascii="Times New Roman" w:hAnsi="Times New Roman"/>
      <w:sz w:val="24"/>
      <w:lang w:eastAsia="cs-CZ"/>
    </w:rPr>
  </w:style>
  <w:style w:type="paragraph" w:customStyle="1" w:styleId="Odstavec2-obecndokument">
    <w:name w:val="Odstavec 2 - obecný dokument"/>
    <w:basedOn w:val="Normln"/>
    <w:uiPriority w:val="99"/>
    <w:qFormat/>
    <w:rsid w:val="00FB648D"/>
    <w:pPr>
      <w:spacing w:before="120" w:after="0"/>
      <w:ind w:left="357"/>
    </w:pPr>
    <w:rPr>
      <w:rFonts w:ascii="Tahoma" w:hAnsi="Tahoma"/>
      <w:color w:val="00000A"/>
      <w:sz w:val="20"/>
      <w:szCs w:val="20"/>
      <w:lang w:eastAsia="zh-CN"/>
    </w:rPr>
  </w:style>
  <w:style w:type="paragraph" w:customStyle="1" w:styleId="Odstavec1-obecndokument">
    <w:name w:val="Odstavec 1 - obecný dokument"/>
    <w:basedOn w:val="Normln"/>
    <w:uiPriority w:val="99"/>
    <w:qFormat/>
    <w:rsid w:val="00FB648D"/>
    <w:pPr>
      <w:suppressAutoHyphens w:val="0"/>
      <w:spacing w:before="120" w:after="0"/>
    </w:pPr>
    <w:rPr>
      <w:rFonts w:ascii="Tahoma" w:hAnsi="Tahoma"/>
      <w:color w:val="00000A"/>
      <w:sz w:val="20"/>
      <w:szCs w:val="20"/>
      <w:lang w:eastAsia="cs-CZ"/>
    </w:rPr>
  </w:style>
  <w:style w:type="character" w:styleId="Zstupntext">
    <w:name w:val="Placeholder Text"/>
    <w:uiPriority w:val="99"/>
    <w:semiHidden/>
    <w:rsid w:val="00FB648D"/>
    <w:rPr>
      <w:color w:val="808080"/>
    </w:rPr>
  </w:style>
  <w:style w:type="character" w:styleId="Zdraznnjemn">
    <w:name w:val="Subtle Emphasis"/>
    <w:basedOn w:val="Standardnpsmoodstavce"/>
    <w:uiPriority w:val="19"/>
    <w:qFormat/>
    <w:rsid w:val="00FB648D"/>
    <w:rPr>
      <w:i/>
      <w:iCs/>
      <w:color w:val="595959" w:themeColor="text1" w:themeTint="A6"/>
    </w:rPr>
  </w:style>
  <w:style w:type="character" w:styleId="Zdraznnintenzivn">
    <w:name w:val="Intense Emphasis"/>
    <w:basedOn w:val="Standardnpsmoodstavce"/>
    <w:uiPriority w:val="21"/>
    <w:qFormat/>
    <w:rsid w:val="00FB648D"/>
    <w:rPr>
      <w:b/>
      <w:bCs/>
      <w:i/>
      <w:iCs/>
    </w:rPr>
  </w:style>
  <w:style w:type="character" w:styleId="Odkazjemn">
    <w:name w:val="Subtle Reference"/>
    <w:basedOn w:val="Standardnpsmoodstavce"/>
    <w:uiPriority w:val="31"/>
    <w:qFormat/>
    <w:rsid w:val="00FB648D"/>
    <w:rPr>
      <w:smallCap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sid w:val="00FB648D"/>
    <w:rPr>
      <w:b/>
      <w:bCs/>
      <w:smallCaps/>
      <w:u w:val="single"/>
    </w:rPr>
  </w:style>
  <w:style w:type="character" w:styleId="Nzevknihy">
    <w:name w:val="Book Title"/>
    <w:basedOn w:val="Standardnpsmoodstavce"/>
    <w:uiPriority w:val="99"/>
    <w:qFormat/>
    <w:rsid w:val="00FB648D"/>
    <w:rPr>
      <w:b/>
      <w:bCs/>
      <w:smallCaps/>
    </w:rPr>
  </w:style>
  <w:style w:type="character" w:customStyle="1" w:styleId="PodnadpisChar1">
    <w:name w:val="Podnadpis Char1"/>
    <w:basedOn w:val="Standardnpsmoodstavce"/>
    <w:link w:val="Podnadpis"/>
    <w:uiPriority w:val="99"/>
    <w:locked/>
    <w:rsid w:val="00FB648D"/>
    <w:rPr>
      <w:rFonts w:asciiTheme="majorHAnsi" w:eastAsiaTheme="majorEastAsia" w:hAnsiTheme="majorHAnsi" w:cstheme="majorBidi"/>
      <w:b/>
      <w:i/>
      <w:color w:val="2E74B5" w:themeColor="accent1" w:themeShade="BF"/>
      <w:sz w:val="30"/>
      <w:szCs w:val="30"/>
    </w:rPr>
  </w:style>
  <w:style w:type="character" w:customStyle="1" w:styleId="datalabel">
    <w:name w:val="datalabel"/>
    <w:basedOn w:val="Standardnpsmoodstavce"/>
    <w:rsid w:val="00FB648D"/>
  </w:style>
  <w:style w:type="character" w:customStyle="1" w:styleId="cizojazycne">
    <w:name w:val="cizojazycne"/>
    <w:basedOn w:val="Standardnpsmoodstavce"/>
    <w:rsid w:val="00FB648D"/>
    <w:rPr>
      <w:rFonts w:ascii="Times New Roman" w:hAnsi="Times New Roman" w:cs="Times New Roman" w:hint="default"/>
    </w:rPr>
  </w:style>
  <w:style w:type="character" w:customStyle="1" w:styleId="CharChar1">
    <w:name w:val="Char Char1"/>
    <w:basedOn w:val="Standardnpsmoodstavce"/>
    <w:locked/>
    <w:rsid w:val="00FB648D"/>
    <w:rPr>
      <w:rFonts w:ascii="Tahoma" w:hAnsi="Tahoma" w:cs="Tahoma" w:hint="default"/>
      <w:lang w:val="cs-CZ" w:eastAsia="cs-CZ"/>
    </w:rPr>
  </w:style>
  <w:style w:type="character" w:customStyle="1" w:styleId="Znakypropoznmkupodarou">
    <w:name w:val="Znaky pro poznámku pod čarou"/>
    <w:basedOn w:val="Standardnpsmoodstavce"/>
    <w:rsid w:val="00FB648D"/>
    <w:rPr>
      <w:rFonts w:ascii="Times New Roman" w:hAnsi="Times New Roman" w:cs="Times New Roman" w:hint="default"/>
      <w:vertAlign w:val="superscript"/>
    </w:rPr>
  </w:style>
  <w:style w:type="character" w:customStyle="1" w:styleId="TextkomenteChar1">
    <w:name w:val="Text komentáře Char1"/>
    <w:basedOn w:val="Standardnpsmoodstavce"/>
    <w:semiHidden/>
    <w:locked/>
    <w:rsid w:val="00FB648D"/>
    <w:rPr>
      <w:rFonts w:ascii="Arial Narrow" w:hAnsi="Arial Narrow" w:cs="Arial Narrow" w:hint="default"/>
      <w:sz w:val="20"/>
      <w:szCs w:val="20"/>
      <w:lang w:eastAsia="cs-CZ"/>
    </w:rPr>
  </w:style>
  <w:style w:type="character" w:customStyle="1" w:styleId="controllabel">
    <w:name w:val="control_label"/>
    <w:basedOn w:val="Standardnpsmoodstavce"/>
    <w:rsid w:val="00FB648D"/>
  </w:style>
  <w:style w:type="character" w:customStyle="1" w:styleId="listframecaption">
    <w:name w:val="listframe_caption"/>
    <w:basedOn w:val="Standardnpsmoodstavce"/>
    <w:rsid w:val="00FB648D"/>
  </w:style>
  <w:style w:type="character" w:customStyle="1" w:styleId="Bold">
    <w:name w:val="Bold"/>
    <w:uiPriority w:val="99"/>
    <w:rsid w:val="00FB648D"/>
    <w:rPr>
      <w:rFonts w:ascii="Times New Roman" w:hAnsi="Times New Roman" w:cs="Times New Roman" w:hint="default"/>
      <w:b/>
      <w:bCs/>
      <w:color w:val="auto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FB648D"/>
    <w:pPr>
      <w:pBdr>
        <w:bottom w:val="single" w:sz="6" w:space="1" w:color="auto"/>
      </w:pBdr>
      <w:suppressAutoHyphens w:val="0"/>
      <w:spacing w:after="0" w:line="276" w:lineRule="auto"/>
      <w:jc w:val="center"/>
    </w:pPr>
    <w:rPr>
      <w:rFonts w:ascii="Arial" w:eastAsiaTheme="minorEastAsia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FB648D"/>
    <w:rPr>
      <w:rFonts w:ascii="Arial" w:eastAsiaTheme="minorEastAsia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FB648D"/>
    <w:pPr>
      <w:pBdr>
        <w:top w:val="single" w:sz="6" w:space="1" w:color="auto"/>
      </w:pBdr>
      <w:suppressAutoHyphens w:val="0"/>
      <w:spacing w:after="0" w:line="276" w:lineRule="auto"/>
      <w:jc w:val="center"/>
    </w:pPr>
    <w:rPr>
      <w:rFonts w:ascii="Arial" w:eastAsiaTheme="minorEastAsia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FB648D"/>
    <w:rPr>
      <w:rFonts w:ascii="Arial" w:eastAsiaTheme="minorEastAsia" w:hAnsi="Arial" w:cs="Arial"/>
      <w:vanish/>
      <w:sz w:val="16"/>
      <w:szCs w:val="16"/>
    </w:rPr>
  </w:style>
  <w:style w:type="character" w:customStyle="1" w:styleId="obrzekChar">
    <w:name w:val="obrázek Char"/>
    <w:rsid w:val="00FB648D"/>
    <w:rPr>
      <w:rFonts w:ascii="Times New Roman" w:eastAsia="Times New Roman" w:hAnsi="Times New Roman" w:cs="Times New Roman" w:hint="default"/>
      <w:sz w:val="20"/>
      <w:szCs w:val="24"/>
      <w:lang w:val="cs-CZ" w:eastAsia="cs-CZ" w:bidi="ar-SA"/>
    </w:rPr>
  </w:style>
  <w:style w:type="character" w:customStyle="1" w:styleId="WW8Num6z1">
    <w:name w:val="WW8Num6z1"/>
    <w:uiPriority w:val="99"/>
    <w:rsid w:val="00FB648D"/>
    <w:rPr>
      <w:rFonts w:ascii="Tahoma" w:hAnsi="Tahoma" w:cs="Tahoma" w:hint="default"/>
    </w:rPr>
  </w:style>
  <w:style w:type="character" w:customStyle="1" w:styleId="CHARbold-italic">
    <w:name w:val="CHAR_bold-italic"/>
    <w:uiPriority w:val="99"/>
    <w:rsid w:val="00FB648D"/>
    <w:rPr>
      <w:rFonts w:ascii="Verdana" w:hAnsi="Verdana" w:hint="default"/>
      <w:b/>
      <w:bCs w:val="0"/>
      <w:i/>
      <w:iCs w:val="0"/>
      <w:color w:val="auto"/>
      <w:sz w:val="20"/>
      <w:lang w:val="sk-SK"/>
    </w:rPr>
  </w:style>
  <w:style w:type="character" w:customStyle="1" w:styleId="CHARlink">
    <w:name w:val="CHAR_link"/>
    <w:uiPriority w:val="99"/>
    <w:rsid w:val="00FB648D"/>
    <w:rPr>
      <w:rFonts w:ascii="Verdana" w:hAnsi="Verdana" w:hint="default"/>
      <w:color w:val="0000FF"/>
      <w:sz w:val="18"/>
      <w:u w:val="single"/>
      <w:lang w:val="sk-SK"/>
    </w:rPr>
  </w:style>
  <w:style w:type="character" w:customStyle="1" w:styleId="tsubjname">
    <w:name w:val="tsubjname"/>
    <w:uiPriority w:val="99"/>
    <w:rsid w:val="00FB648D"/>
  </w:style>
  <w:style w:type="character" w:customStyle="1" w:styleId="apple-style-span">
    <w:name w:val="apple-style-span"/>
    <w:uiPriority w:val="99"/>
    <w:rsid w:val="00FB648D"/>
    <w:rPr>
      <w:rFonts w:ascii="Times New Roman" w:hAnsi="Times New Roman" w:cs="Times New Roman" w:hint="default"/>
    </w:rPr>
  </w:style>
  <w:style w:type="character" w:customStyle="1" w:styleId="platne">
    <w:name w:val="platne"/>
    <w:uiPriority w:val="99"/>
    <w:rsid w:val="00FB648D"/>
  </w:style>
  <w:style w:type="character" w:customStyle="1" w:styleId="BookTitle1">
    <w:name w:val="Book Title1"/>
    <w:uiPriority w:val="99"/>
    <w:rsid w:val="00FB648D"/>
    <w:rPr>
      <w:b/>
      <w:bCs w:val="0"/>
      <w:smallCaps/>
      <w:spacing w:val="5"/>
    </w:rPr>
  </w:style>
  <w:style w:type="table" w:styleId="Stednmka1zvraznn2">
    <w:name w:val="Medium Grid 1 Accent 2"/>
    <w:basedOn w:val="Normlntabulka"/>
    <w:link w:val="Stednmka1zvraznn2Char"/>
    <w:uiPriority w:val="99"/>
    <w:semiHidden/>
    <w:unhideWhenUsed/>
    <w:rsid w:val="00FB648D"/>
    <w:rPr>
      <w:rFonts w:ascii="Calibri" w:hAnsi="Calibri" w:cs="Calibri"/>
      <w:lang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character" w:customStyle="1" w:styleId="Stednmka1zvraznn2Char">
    <w:name w:val="Střední mřížka 1 – zvýraznění 2 Char"/>
    <w:link w:val="Stednmka1zvraznn2"/>
    <w:uiPriority w:val="99"/>
    <w:semiHidden/>
    <w:locked/>
    <w:rsid w:val="00FB648D"/>
    <w:rPr>
      <w:rFonts w:ascii="Calibri" w:hAnsi="Calibri" w:cs="Calibri" w:hint="default"/>
      <w:sz w:val="20"/>
      <w:lang w:eastAsia="en-US"/>
    </w:rPr>
  </w:style>
  <w:style w:type="character" w:customStyle="1" w:styleId="IntenseEmphasis1">
    <w:name w:val="Intense Emphasis1"/>
    <w:uiPriority w:val="99"/>
    <w:rsid w:val="00FB648D"/>
    <w:rPr>
      <w:rFonts w:ascii="Calibri" w:hAnsi="Calibri" w:cs="Calibri" w:hint="default"/>
      <w:b/>
      <w:bCs w:val="0"/>
      <w:color w:val="000000"/>
      <w:sz w:val="22"/>
      <w:u w:val="single"/>
    </w:rPr>
  </w:style>
  <w:style w:type="character" w:customStyle="1" w:styleId="A3">
    <w:name w:val="A3"/>
    <w:uiPriority w:val="99"/>
    <w:rsid w:val="00FB648D"/>
    <w:rPr>
      <w:b/>
      <w:bCs w:val="0"/>
      <w:color w:val="000000"/>
    </w:rPr>
  </w:style>
  <w:style w:type="character" w:customStyle="1" w:styleId="A5">
    <w:name w:val="A5"/>
    <w:uiPriority w:val="99"/>
    <w:rsid w:val="00FB648D"/>
    <w:rPr>
      <w:color w:val="000000"/>
      <w:sz w:val="18"/>
    </w:rPr>
  </w:style>
  <w:style w:type="character" w:customStyle="1" w:styleId="googqs-tidbit1">
    <w:name w:val="goog_qs-tidbit1"/>
    <w:uiPriority w:val="99"/>
    <w:rsid w:val="00FB648D"/>
  </w:style>
  <w:style w:type="character" w:customStyle="1" w:styleId="st1">
    <w:name w:val="st1"/>
    <w:rsid w:val="00FB648D"/>
  </w:style>
  <w:style w:type="character" w:customStyle="1" w:styleId="ft">
    <w:name w:val="ft"/>
    <w:uiPriority w:val="99"/>
    <w:rsid w:val="00FB648D"/>
  </w:style>
  <w:style w:type="character" w:customStyle="1" w:styleId="Zvraznn1">
    <w:name w:val="Zvýraznění1"/>
    <w:uiPriority w:val="99"/>
    <w:qFormat/>
    <w:rsid w:val="00FB648D"/>
    <w:rPr>
      <w:rFonts w:ascii="Times New Roman" w:hAnsi="Times New Roman" w:cs="Times New Roman" w:hint="default"/>
      <w:i/>
      <w:iCs/>
    </w:rPr>
  </w:style>
  <w:style w:type="character" w:customStyle="1" w:styleId="Nevyeenzmnka20">
    <w:name w:val="Nevyřešená zmínka20"/>
    <w:basedOn w:val="Standardnpsmoodstavce"/>
    <w:uiPriority w:val="99"/>
    <w:semiHidden/>
    <w:rsid w:val="00FB648D"/>
    <w:rPr>
      <w:color w:val="808080"/>
      <w:shd w:val="clear" w:color="auto" w:fill="E6E6E6"/>
    </w:rPr>
  </w:style>
  <w:style w:type="table" w:styleId="Webovtabulka1">
    <w:name w:val="Table Web 1"/>
    <w:basedOn w:val="Normlntabulka"/>
    <w:uiPriority w:val="99"/>
    <w:semiHidden/>
    <w:unhideWhenUsed/>
    <w:rsid w:val="00FB648D"/>
    <w:pPr>
      <w:tabs>
        <w:tab w:val="left" w:pos="2268"/>
      </w:tabs>
      <w:spacing w:after="12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ascii="Times New Roman" w:hAnsi="Times New Roman" w:cs="Times New Roman" w:hint="default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tlseznamzvraznn3">
    <w:name w:val="Light List Accent 3"/>
    <w:basedOn w:val="Normlntabulka"/>
    <w:uiPriority w:val="99"/>
    <w:semiHidden/>
    <w:unhideWhenUsed/>
    <w:rsid w:val="00FB648D"/>
    <w:pPr>
      <w:spacing w:after="120" w:line="264" w:lineRule="auto"/>
    </w:pPr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Svtlmkazvraznn3">
    <w:name w:val="Light Grid Accent 3"/>
    <w:basedOn w:val="Normlntabulka"/>
    <w:uiPriority w:val="99"/>
    <w:semiHidden/>
    <w:unhideWhenUsed/>
    <w:rsid w:val="00FB648D"/>
    <w:pPr>
      <w:spacing w:after="120" w:line="264" w:lineRule="auto"/>
    </w:pPr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Stednmka2zvraznn3">
    <w:name w:val="Medium Grid 2 Accent 3"/>
    <w:basedOn w:val="Normlntabulka"/>
    <w:uiPriority w:val="99"/>
    <w:semiHidden/>
    <w:unhideWhenUsed/>
    <w:rsid w:val="00FB648D"/>
    <w:pPr>
      <w:spacing w:after="120" w:line="264" w:lineRule="auto"/>
    </w:pPr>
    <w:rPr>
      <w:rFonts w:asciiTheme="majorHAnsi" w:eastAsiaTheme="majorEastAsia" w:hAnsiTheme="majorHAnsi" w:cstheme="majorBidi"/>
      <w:color w:val="000000" w:themeColor="text1"/>
      <w:sz w:val="21"/>
      <w:szCs w:val="2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vtltabulkasmkou1zvraznn1">
    <w:name w:val="Grid Table 1 Light Accent 1"/>
    <w:basedOn w:val="Normlntabulka"/>
    <w:uiPriority w:val="46"/>
    <w:rsid w:val="00FB648D"/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1">
    <w:name w:val="Světlá tabulka s mřížkou 1 – zvýraznění 11"/>
    <w:basedOn w:val="Normlntabulka"/>
    <w:uiPriority w:val="46"/>
    <w:rsid w:val="00FB648D"/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32">
    <w:name w:val="Světlá tabulka s mřížkou 1 – zvýraznění 32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31">
    <w:name w:val="Světlá tabulka s mřížkou 1 – zvýraznění 31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1">
    <w:name w:val="Styl1"/>
    <w:basedOn w:val="Normlntabulka"/>
    <w:uiPriority w:val="99"/>
    <w:rsid w:val="00FB648D"/>
    <w:rPr>
      <w:rFonts w:ascii="Calibri" w:eastAsia="Calibri" w:hAnsi="Calibri"/>
    </w:rPr>
    <w:tblPr/>
    <w:tblStylePr w:type="firstRow">
      <w:rPr>
        <w:rFonts w:asciiTheme="minorHAnsi" w:hAnsiTheme="minorHAnsi" w:cs="Calibri" w:hint="default"/>
        <w:b/>
        <w:color w:val="FFFFFF" w:themeColor="background1"/>
        <w:sz w:val="22"/>
        <w:szCs w:val="22"/>
      </w:rPr>
      <w:tblPr/>
      <w:tcPr>
        <w:shd w:val="clear" w:color="auto" w:fill="525252" w:themeFill="accent3" w:themeFillShade="80"/>
      </w:tcPr>
    </w:tblStylePr>
    <w:tblStylePr w:type="lastRow">
      <w:rPr>
        <w:rFonts w:asciiTheme="minorHAnsi" w:hAnsiTheme="minorHAnsi" w:cs="Calibri" w:hint="default"/>
      </w:rPr>
    </w:tblStylePr>
  </w:style>
  <w:style w:type="table" w:customStyle="1" w:styleId="GSEtab">
    <w:name w:val="GSE tab"/>
    <w:basedOn w:val="Normlntabulka"/>
    <w:uiPriority w:val="99"/>
    <w:rsid w:val="00FB648D"/>
    <w:pPr>
      <w:jc w:val="center"/>
    </w:pPr>
    <w:rPr>
      <w:rFonts w:ascii="Calibri" w:eastAsia="Calibri" w:hAnsi="Calibri"/>
    </w:rPr>
    <w:tblPr>
      <w:tblStyleRowBandSize w:val="1"/>
      <w:tblBorders>
        <w:top w:val="single" w:sz="8" w:space="0" w:color="7B7B7B" w:themeColor="accent3" w:themeShade="BF"/>
        <w:left w:val="single" w:sz="8" w:space="0" w:color="7B7B7B" w:themeColor="accent3" w:themeShade="BF"/>
        <w:bottom w:val="single" w:sz="8" w:space="0" w:color="7B7B7B" w:themeColor="accent3" w:themeShade="BF"/>
        <w:right w:val="single" w:sz="8" w:space="0" w:color="7B7B7B" w:themeColor="accent3" w:themeShade="BF"/>
        <w:insideH w:val="single" w:sz="8" w:space="0" w:color="7B7B7B" w:themeColor="accent3" w:themeShade="BF"/>
        <w:insideV w:val="single" w:sz="8" w:space="0" w:color="7B7B7B" w:themeColor="accent3" w:themeShade="BF"/>
      </w:tblBorders>
    </w:tblPr>
    <w:tblStylePr w:type="firstRow">
      <w:rPr>
        <w:rFonts w:asciiTheme="minorHAnsi" w:hAnsiTheme="minorHAnsi" w:cs="Calibri" w:hint="default"/>
        <w:b/>
        <w:color w:val="FFFFFF" w:themeColor="background1"/>
        <w:sz w:val="22"/>
        <w:szCs w:val="22"/>
      </w:rPr>
      <w:tblPr/>
      <w:tcPr>
        <w:shd w:val="clear" w:color="auto" w:fill="525252" w:themeFill="accent3" w:themeFillShade="80"/>
      </w:tcPr>
    </w:tblStylePr>
    <w:tblStylePr w:type="lastRow">
      <w:rPr>
        <w:b/>
      </w:rPr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EDEDED" w:themeFill="accent3" w:themeFillTint="33"/>
      </w:tcPr>
    </w:tblStylePr>
  </w:style>
  <w:style w:type="table" w:customStyle="1" w:styleId="Prosttabulka21">
    <w:name w:val="Prostá tabulka 21"/>
    <w:basedOn w:val="Normlntabulka"/>
    <w:uiPriority w:val="42"/>
    <w:rsid w:val="00FB648D"/>
    <w:rPr>
      <w:rFonts w:ascii="Calibri" w:eastAsia="Calibri" w:hAnsi="Calibri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ulkasmkou4zvraznn32">
    <w:name w:val="Tabulka s mřížkou 4 – zvýraznění 32"/>
    <w:basedOn w:val="Normlntabulka"/>
    <w:uiPriority w:val="49"/>
    <w:rsid w:val="00FB648D"/>
    <w:rPr>
      <w:rFonts w:ascii="Calibri" w:eastAsia="Calibri" w:hAnsi="Calibri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Svtltabulkasmkou1zvraznn12">
    <w:name w:val="Světlá tabulka s mřížkou 1 – zvýraznění 12"/>
    <w:basedOn w:val="Normlntabulka"/>
    <w:uiPriority w:val="46"/>
    <w:rsid w:val="00FB648D"/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31">
    <w:name w:val="Tabulka s mřížkou 4 – zvýraznění 31"/>
    <w:basedOn w:val="Normlntabulka"/>
    <w:uiPriority w:val="49"/>
    <w:rsid w:val="00FB648D"/>
    <w:rPr>
      <w:rFonts w:ascii="Calibri" w:eastAsia="Calibri" w:hAnsi="Calibri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Svtltabulkasmkou11">
    <w:name w:val="Světlá tabulka s mřížkou 11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41">
    <w:name w:val="Tabulka s mřížkou 4 – zvýraznění 41"/>
    <w:basedOn w:val="Normlntabulka"/>
    <w:uiPriority w:val="49"/>
    <w:rsid w:val="00FB648D"/>
    <w:pPr>
      <w:spacing w:after="120" w:line="264" w:lineRule="auto"/>
    </w:pPr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Svtltabulkasmkou1zvraznn61">
    <w:name w:val="Světlá tabulka s mřížkou 1 – zvýraznění 61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2">
    <w:name w:val="Světlá tabulka s mřížkou 1 – zvýraznění 62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ln2b">
    <w:name w:val="Normální 2 b."/>
    <w:basedOn w:val="Normln5b"/>
    <w:uiPriority w:val="99"/>
    <w:rsid w:val="00FB648D"/>
    <w:rPr>
      <w:sz w:val="4"/>
    </w:rPr>
  </w:style>
  <w:style w:type="numbering" w:customStyle="1" w:styleId="Styl2">
    <w:name w:val="Styl2"/>
    <w:rsid w:val="00FB648D"/>
    <w:pPr>
      <w:numPr>
        <w:numId w:val="5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9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54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2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9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1616</Words>
  <Characters>9536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2020-01-06T17:58:00Z</dcterms:created>
  <dcterms:modified xsi:type="dcterms:W3CDTF">2020-02-28T06:14:00Z</dcterms:modified>
</cp:coreProperties>
</file>